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5E8" w:rsidRDefault="005E05E8" w:rsidP="0046506B">
      <w:pPr>
        <w:keepNext/>
        <w:outlineLvl w:val="0"/>
        <w:rPr>
          <w:i/>
          <w:iCs/>
          <w:sz w:val="24"/>
          <w:szCs w:val="24"/>
        </w:rPr>
      </w:pPr>
    </w:p>
    <w:p w:rsidR="005E05E8" w:rsidRDefault="005E05E8">
      <w:pPr>
        <w:rPr>
          <w:b/>
          <w:bCs/>
          <w:sz w:val="13"/>
          <w:szCs w:val="24"/>
        </w:rPr>
      </w:pPr>
    </w:p>
    <w:p w:rsidR="005E05E8" w:rsidRDefault="0046506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E05E8" w:rsidRDefault="0046506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5E05E8" w:rsidRDefault="0046506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5E05E8" w:rsidRDefault="005E05E8">
      <w:pPr>
        <w:rPr>
          <w:b/>
          <w:bCs/>
          <w:sz w:val="24"/>
          <w:szCs w:val="24"/>
        </w:rPr>
      </w:pPr>
    </w:p>
    <w:p w:rsidR="005E05E8" w:rsidRDefault="005E05E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E05E8">
        <w:tc>
          <w:tcPr>
            <w:tcW w:w="4253" w:type="dxa"/>
          </w:tcPr>
          <w:p w:rsidR="0046506B" w:rsidRDefault="0046506B" w:rsidP="0046506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46506B" w:rsidRDefault="0046506B" w:rsidP="0046506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46506B" w:rsidRDefault="0046506B" w:rsidP="0046506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E05E8" w:rsidRDefault="0046506B" w:rsidP="0046506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5E05E8" w:rsidRDefault="005E05E8">
      <w:pPr>
        <w:rPr>
          <w:b/>
          <w:bCs/>
          <w:sz w:val="24"/>
          <w:szCs w:val="24"/>
        </w:rPr>
      </w:pPr>
    </w:p>
    <w:p w:rsidR="005E05E8" w:rsidRDefault="005E05E8">
      <w:pPr>
        <w:ind w:right="27"/>
        <w:rPr>
          <w:b/>
          <w:bCs/>
          <w:sz w:val="24"/>
          <w:szCs w:val="24"/>
        </w:rPr>
      </w:pPr>
    </w:p>
    <w:p w:rsidR="005E05E8" w:rsidRDefault="0046506B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РАБОЧАЯ ПРОГРАММА ДИСЦИПЛИНЫ (модуля)</w:t>
      </w:r>
    </w:p>
    <w:p w:rsidR="005E05E8" w:rsidRDefault="005E05E8">
      <w:pPr>
        <w:jc w:val="center"/>
        <w:rPr>
          <w:b/>
          <w:bCs/>
          <w:smallCaps/>
          <w:sz w:val="24"/>
          <w:szCs w:val="24"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5E05E8">
        <w:trPr>
          <w:jc w:val="center"/>
        </w:trPr>
        <w:tc>
          <w:tcPr>
            <w:tcW w:w="7585" w:type="dxa"/>
          </w:tcPr>
          <w:p w:rsidR="005E05E8" w:rsidRDefault="0046506B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Звуковой дизайн</w:t>
            </w:r>
          </w:p>
        </w:tc>
      </w:tr>
    </w:tbl>
    <w:p w:rsidR="005E05E8" w:rsidRDefault="005E05E8">
      <w:pPr>
        <w:jc w:val="center"/>
        <w:rPr>
          <w:b/>
          <w:bCs/>
          <w:smallCaps/>
          <w:sz w:val="24"/>
          <w:szCs w:val="24"/>
          <w:vertAlign w:val="superscript"/>
        </w:rPr>
      </w:pPr>
    </w:p>
    <w:p w:rsidR="005E05E8" w:rsidRDefault="005E05E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5E05E8" w:rsidRDefault="0046506B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Направление подготовки/специальности (код, наименование)</w:t>
      </w:r>
    </w:p>
    <w:p w:rsidR="005E05E8" w:rsidRDefault="0046506B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5E05E8" w:rsidRDefault="005E05E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5E05E8" w:rsidRDefault="0046506B">
      <w:pPr>
        <w:tabs>
          <w:tab w:val="right" w:leader="underscore" w:pos="8505"/>
        </w:tabs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Профиль подготовки/специализация З</w:t>
      </w:r>
      <w:r>
        <w:rPr>
          <w:b/>
          <w:sz w:val="24"/>
          <w:szCs w:val="24"/>
        </w:rPr>
        <w:t>вукорежиссура зрелищных программ</w:t>
      </w:r>
    </w:p>
    <w:p w:rsidR="005E05E8" w:rsidRDefault="005E05E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5E05E8" w:rsidRDefault="005E05E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5E05E8" w:rsidRDefault="0046506B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Квалификация (степень) выпускника Специалист</w:t>
      </w:r>
    </w:p>
    <w:p w:rsidR="005E05E8" w:rsidRDefault="005E05E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5E05E8" w:rsidRDefault="0046506B">
      <w:pPr>
        <w:tabs>
          <w:tab w:val="right" w:leader="underscore" w:pos="8505"/>
        </w:tabs>
        <w:rPr>
          <w:b/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очная, заочная</w:t>
      </w:r>
    </w:p>
    <w:p w:rsidR="005E05E8" w:rsidRDefault="005E05E8">
      <w:pPr>
        <w:ind w:firstLine="1843"/>
        <w:rPr>
          <w:b/>
          <w:bCs/>
          <w:sz w:val="24"/>
          <w:szCs w:val="24"/>
          <w:vertAlign w:val="superscript"/>
        </w:rPr>
      </w:pPr>
    </w:p>
    <w:p w:rsidR="005E05E8" w:rsidRDefault="005E05E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5E05E8" w:rsidRDefault="005E05E8">
      <w:pPr>
        <w:tabs>
          <w:tab w:val="left" w:pos="708"/>
        </w:tabs>
        <w:rPr>
          <w:b/>
          <w:bCs/>
          <w:sz w:val="24"/>
          <w:szCs w:val="24"/>
        </w:rPr>
      </w:pPr>
    </w:p>
    <w:p w:rsidR="005E05E8" w:rsidRDefault="005E05E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5E05E8" w:rsidRDefault="0046506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5E05E8" w:rsidRDefault="0046506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5E05E8" w:rsidRDefault="0046506B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5E05E8" w:rsidRDefault="005E05E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5E05E8" w:rsidRDefault="005E05E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5E05E8" w:rsidRDefault="005E05E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5E05E8" w:rsidRDefault="005E05E8">
      <w:pPr>
        <w:tabs>
          <w:tab w:val="left" w:pos="708"/>
        </w:tabs>
        <w:rPr>
          <w:b/>
          <w:bCs/>
          <w:sz w:val="24"/>
          <w:szCs w:val="24"/>
        </w:rPr>
      </w:pPr>
    </w:p>
    <w:p w:rsidR="005E05E8" w:rsidRPr="0046506B" w:rsidRDefault="0046506B" w:rsidP="0046506B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  <w:sectPr w:rsidR="005E05E8" w:rsidRPr="0046506B" w:rsidSect="0046506B">
          <w:endnotePr>
            <w:numFmt w:val="decimal"/>
          </w:endnotePr>
          <w:pgSz w:w="11910" w:h="16840"/>
          <w:pgMar w:top="709" w:right="160" w:bottom="1240" w:left="360" w:header="989" w:footer="1056" w:gutter="0"/>
          <w:pgNumType w:start="2"/>
          <w:cols w:space="720"/>
        </w:sectPr>
      </w:pPr>
      <w:r>
        <w:br w:type="page"/>
      </w:r>
    </w:p>
    <w:p w:rsidR="005E05E8" w:rsidRDefault="005E05E8">
      <w:pPr>
        <w:pStyle w:val="a3"/>
        <w:rPr>
          <w:sz w:val="26"/>
        </w:rPr>
      </w:pPr>
    </w:p>
    <w:p w:rsidR="005E05E8" w:rsidRDefault="005E05E8">
      <w:pPr>
        <w:pStyle w:val="a3"/>
        <w:spacing w:before="1"/>
        <w:rPr>
          <w:sz w:val="22"/>
        </w:rPr>
      </w:pPr>
    </w:p>
    <w:p w:rsidR="005E05E8" w:rsidRDefault="0046506B" w:rsidP="00D23981">
      <w:pPr>
        <w:pStyle w:val="a4"/>
        <w:numPr>
          <w:ilvl w:val="1"/>
          <w:numId w:val="2"/>
        </w:numPr>
        <w:tabs>
          <w:tab w:val="left" w:pos="2550"/>
          <w:tab w:val="left" w:pos="4642"/>
          <w:tab w:val="left" w:pos="7531"/>
          <w:tab w:val="left" w:pos="8429"/>
        </w:tabs>
        <w:ind w:left="2060" w:right="683"/>
        <w:jc w:val="both"/>
        <w:rPr>
          <w:b/>
          <w:sz w:val="24"/>
        </w:rPr>
      </w:pPr>
      <w:bookmarkStart w:id="0" w:name="1._ПЕРЕЧЕНЬ_ПЛАНИРУЕМЫХ_РЕЗУЛЬТАТОВ_ОБУЧ"/>
      <w:bookmarkStart w:id="1" w:name="_bookmark0"/>
      <w:bookmarkEnd w:id="0"/>
      <w:bookmarkEnd w:id="1"/>
      <w:r>
        <w:rPr>
          <w:b/>
          <w:sz w:val="24"/>
        </w:rPr>
        <w:t>ЦЕЛИ И ЗАДАЧИ ОСВОЕНИЯ ДИСЦИПЛИНЫ.</w:t>
      </w:r>
    </w:p>
    <w:p w:rsidR="005E05E8" w:rsidRDefault="005E05E8">
      <w:pPr>
        <w:pStyle w:val="a3"/>
        <w:spacing w:before="7"/>
        <w:rPr>
          <w:b/>
          <w:sz w:val="23"/>
        </w:rPr>
      </w:pPr>
    </w:p>
    <w:p w:rsidR="005E05E8" w:rsidRDefault="0046506B">
      <w:pPr>
        <w:widowControl/>
        <w:spacing w:after="12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Цели: </w:t>
      </w:r>
      <w:r>
        <w:rPr>
          <w:rFonts w:eastAsia="Calibri"/>
          <w:sz w:val="24"/>
          <w:szCs w:val="24"/>
        </w:rPr>
        <w:t xml:space="preserve">обучение навыкам практической работы в области звукового дизайна. На этом курсе студент практически познает весь объем работы, с которой сталкивается звуковой дизайнер. </w:t>
      </w:r>
    </w:p>
    <w:p w:rsidR="005E05E8" w:rsidRPr="0046506B" w:rsidRDefault="0046506B" w:rsidP="0046506B">
      <w:pPr>
        <w:widowControl/>
        <w:spacing w:after="12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Задачи:</w:t>
      </w:r>
      <w:r>
        <w:rPr>
          <w:rFonts w:eastAsia="Calibri"/>
          <w:sz w:val="24"/>
          <w:szCs w:val="24"/>
        </w:rPr>
        <w:t xml:space="preserve"> дать студенту навыки практической работы, основы звукового дизайна реальных звукорежиссерских проектов.</w:t>
      </w:r>
    </w:p>
    <w:p w:rsidR="005E05E8" w:rsidRDefault="005E05E8">
      <w:pPr>
        <w:pStyle w:val="a3"/>
        <w:rPr>
          <w:sz w:val="17"/>
        </w:rPr>
      </w:pPr>
    </w:p>
    <w:p w:rsidR="005E05E8" w:rsidRDefault="0046506B" w:rsidP="00D23981">
      <w:pPr>
        <w:pStyle w:val="a4"/>
        <w:numPr>
          <w:ilvl w:val="1"/>
          <w:numId w:val="2"/>
        </w:numPr>
        <w:tabs>
          <w:tab w:val="left" w:pos="2291"/>
        </w:tabs>
        <w:spacing w:before="90"/>
        <w:ind w:left="2290" w:hanging="241"/>
        <w:rPr>
          <w:b/>
          <w:sz w:val="24"/>
        </w:rPr>
      </w:pPr>
      <w:bookmarkStart w:id="2" w:name="2._МЕСТО_ДИСЦИПЛИНЫ_В_СТРУКТУРЕ_ОПОП_ВО"/>
      <w:bookmarkStart w:id="3" w:name="_bookmark1"/>
      <w:bookmarkEnd w:id="2"/>
      <w:bookmarkEnd w:id="3"/>
      <w:r>
        <w:rPr>
          <w:b/>
          <w:sz w:val="24"/>
        </w:rPr>
        <w:t>МЕСТО ДИСЦИПЛИНЫ В СТРУКТУРЕ ОПОП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</w:t>
      </w:r>
    </w:p>
    <w:p w:rsidR="005E05E8" w:rsidRDefault="0046506B">
      <w:pPr>
        <w:pStyle w:val="a3"/>
        <w:spacing w:before="55" w:line="276" w:lineRule="auto"/>
        <w:ind w:left="1339" w:right="679" w:firstLine="710"/>
        <w:jc w:val="both"/>
      </w:pPr>
      <w:r>
        <w:t xml:space="preserve">Дисциплина </w:t>
      </w:r>
      <w:r>
        <w:rPr>
          <w:b/>
        </w:rPr>
        <w:t xml:space="preserve">Звуковой дизайн </w:t>
      </w:r>
      <w: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7 и 8 семестрах, промежуточная аттестация проводится в форме экзамена в 7 и 8 семестрах.</w:t>
      </w:r>
    </w:p>
    <w:p w:rsidR="005E05E8" w:rsidRDefault="0046506B">
      <w:pPr>
        <w:pStyle w:val="a3"/>
        <w:spacing w:before="118" w:line="276" w:lineRule="auto"/>
        <w:ind w:left="1339" w:right="687" w:firstLine="710"/>
        <w:jc w:val="both"/>
      </w:pPr>
      <w:r>
        <w:t>Дисциплина базируется на знаниях, полученных обучающимися в результате освоения следующих дисциплин: Музыкальная акустика, Методика развития музыкльного слуха, Акустические основы звукорежиссуры, Звуковое оборудование, Основы звукорежиссуры, Звукорежиссура концертных программ, Цифровые аудиотехнологии.</w:t>
      </w:r>
    </w:p>
    <w:p w:rsidR="005E05E8" w:rsidRDefault="0046506B">
      <w:pPr>
        <w:pStyle w:val="a3"/>
        <w:spacing w:before="123" w:line="276" w:lineRule="auto"/>
        <w:ind w:left="1339" w:right="688" w:firstLine="710"/>
        <w:jc w:val="both"/>
      </w:pPr>
      <w:r>
        <w:t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Мастерство звукорежиссера, Оформление звукорежиссерских проектов.</w:t>
      </w:r>
    </w:p>
    <w:p w:rsidR="005E05E8" w:rsidRDefault="005E05E8"/>
    <w:p w:rsidR="0046506B" w:rsidRDefault="0046506B"/>
    <w:p w:rsidR="0046506B" w:rsidRDefault="0046506B"/>
    <w:p w:rsidR="0046506B" w:rsidRDefault="0046506B" w:rsidP="0046506B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46506B" w:rsidRDefault="0046506B" w:rsidP="0046506B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46506B" w:rsidRPr="00CF1BE9" w:rsidRDefault="0046506B" w:rsidP="0046506B">
      <w:pPr>
        <w:ind w:firstLine="708"/>
        <w:jc w:val="both"/>
        <w:rPr>
          <w:b/>
          <w:bCs/>
          <w:smallCaps/>
          <w:lang w:eastAsia="ru-RU"/>
        </w:rPr>
      </w:pPr>
    </w:p>
    <w:p w:rsidR="0046506B" w:rsidRPr="00CF1BE9" w:rsidRDefault="0046506B" w:rsidP="0046506B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:rsidR="0046506B" w:rsidRDefault="0046506B"/>
    <w:p w:rsidR="0046506B" w:rsidRDefault="0046506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3"/>
        <w:gridCol w:w="2150"/>
        <w:gridCol w:w="2754"/>
        <w:gridCol w:w="5018"/>
      </w:tblGrid>
      <w:tr w:rsidR="0046506B" w:rsidRPr="00AC48E6" w:rsidTr="0046506B">
        <w:tc>
          <w:tcPr>
            <w:tcW w:w="1413" w:type="dxa"/>
            <w:shd w:val="clear" w:color="auto" w:fill="auto"/>
          </w:tcPr>
          <w:p w:rsidR="0046506B" w:rsidRPr="006A775B" w:rsidRDefault="0046506B" w:rsidP="004650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2150" w:type="dxa"/>
            <w:shd w:val="clear" w:color="auto" w:fill="auto"/>
          </w:tcPr>
          <w:p w:rsidR="0046506B" w:rsidRPr="006F181E" w:rsidRDefault="0046506B" w:rsidP="004650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754" w:type="dxa"/>
          </w:tcPr>
          <w:p w:rsidR="0046506B" w:rsidRPr="00AC48E6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</w:t>
            </w:r>
            <w:r w:rsidRPr="00AC48E6">
              <w:rPr>
                <w:sz w:val="24"/>
                <w:szCs w:val="24"/>
              </w:rPr>
              <w:lastRenderedPageBreak/>
              <w:t>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46506B" w:rsidRPr="00AC48E6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AC48E6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46506B" w:rsidRPr="00AC48E6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AC48E6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46506B" w:rsidRPr="00AC48E6" w:rsidRDefault="0046506B" w:rsidP="0046506B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5018" w:type="dxa"/>
            <w:shd w:val="clear" w:color="auto" w:fill="auto"/>
          </w:tcPr>
          <w:p w:rsid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Знать: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46506B" w:rsidRPr="00AC48E6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</w:t>
            </w:r>
            <w:r w:rsidRPr="00AC48E6">
              <w:rPr>
                <w:sz w:val="24"/>
                <w:szCs w:val="24"/>
              </w:rPr>
              <w:lastRenderedPageBreak/>
              <w:t>библиографической культуры.</w:t>
            </w:r>
          </w:p>
          <w:p w:rsidR="0046506B" w:rsidRPr="00AC48E6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Уметь: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46506B" w:rsidRPr="00AC48E6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46506B" w:rsidRPr="00AC48E6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Default="0046506B" w:rsidP="0046506B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C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506B" w:rsidRPr="00AC48E6" w:rsidRDefault="0046506B" w:rsidP="0046506B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sz w:val="24"/>
                <w:szCs w:val="24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46506B" w:rsidRPr="006F181E" w:rsidTr="0046506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запись звукового ряда сценического произведения в области театрального, музыкально-</w:t>
            </w:r>
            <w:r w:rsidRPr="00465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46506B">
              <w:rPr>
                <w:sz w:val="24"/>
                <w:szCs w:val="24"/>
              </w:rPr>
              <w:t>Знает: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>Технологии и инструментарий звукозаписи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46506B">
              <w:rPr>
                <w:sz w:val="24"/>
                <w:szCs w:val="24"/>
              </w:rPr>
              <w:t>Умеет: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Пользоваться технологиями и </w:t>
            </w:r>
            <w:r w:rsidRPr="0046506B">
              <w:rPr>
                <w:sz w:val="24"/>
                <w:szCs w:val="24"/>
              </w:rPr>
              <w:lastRenderedPageBreak/>
              <w:t>оборудованием для звукозаписи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46506B">
              <w:rPr>
                <w:sz w:val="24"/>
                <w:szCs w:val="24"/>
              </w:rPr>
              <w:t>Владеет: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акустику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Психоакустику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Звуковое оборудование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lastRenderedPageBreak/>
              <w:t xml:space="preserve">– Звукозапись в студии 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Технику речи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Слуховой анализ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Уметь: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Осуществлять процесс звукозаписи в студийных и внестудийных условиях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Владеть: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 xml:space="preserve">– Приемами и технологиями озвучивания и звукоусиления в </w:t>
            </w:r>
            <w:r w:rsidRPr="0046506B">
              <w:rPr>
                <w:b/>
                <w:sz w:val="24"/>
                <w:szCs w:val="24"/>
              </w:rPr>
              <w:lastRenderedPageBreak/>
              <w:t>закрытых помещениях и на открытых пространствах во время репетиций и выступлений (в зале и на сцене)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46506B" w:rsidRPr="006F181E" w:rsidTr="0046506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46506B">
              <w:rPr>
                <w:sz w:val="24"/>
                <w:szCs w:val="24"/>
              </w:rPr>
              <w:t>Знает: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46506B">
              <w:rPr>
                <w:sz w:val="24"/>
                <w:szCs w:val="24"/>
              </w:rPr>
              <w:t>Умеет: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46506B">
              <w:rPr>
                <w:sz w:val="24"/>
                <w:szCs w:val="24"/>
              </w:rPr>
              <w:t>Владеет: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Знать: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акустику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Психоакустику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Звуковое оборудование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Слуховой анализ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Звуковой дизайн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Теорию и историю музыки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Уметь: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Владеть: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 xml:space="preserve">– Приемами и технологиями музыкального и шумового оформления </w:t>
            </w:r>
            <w:r w:rsidRPr="0046506B">
              <w:rPr>
                <w:b/>
                <w:sz w:val="24"/>
                <w:szCs w:val="24"/>
              </w:rPr>
              <w:lastRenderedPageBreak/>
              <w:t>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46506B" w:rsidRPr="006F181E" w:rsidTr="0046506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6506B">
              <w:rPr>
                <w:sz w:val="24"/>
                <w:szCs w:val="24"/>
              </w:rPr>
              <w:t>Знает: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6506B">
              <w:rPr>
                <w:sz w:val="24"/>
                <w:szCs w:val="24"/>
              </w:rPr>
              <w:t>Умеет: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6506B">
              <w:rPr>
                <w:sz w:val="24"/>
                <w:szCs w:val="24"/>
              </w:rPr>
              <w:t>Владеет: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Знать: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акустику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Психоакустику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Звуковое оборудование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Слуховой анализ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Звуковой дизайн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Теорию и историю музыки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 xml:space="preserve"> 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Уметь: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Владеть: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lastRenderedPageBreak/>
              <w:t>– Приемами и технологиями оценки качества звукового ряда сценического произведения</w:t>
            </w:r>
          </w:p>
        </w:tc>
      </w:tr>
      <w:tr w:rsidR="0046506B" w:rsidRPr="006F181E" w:rsidTr="0046506B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506B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6506B">
              <w:rPr>
                <w:sz w:val="24"/>
                <w:szCs w:val="24"/>
              </w:rPr>
              <w:t>Знает: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6506B">
              <w:rPr>
                <w:sz w:val="24"/>
                <w:szCs w:val="24"/>
              </w:rPr>
              <w:t>Умеет: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6506B">
              <w:rPr>
                <w:sz w:val="24"/>
                <w:szCs w:val="24"/>
              </w:rPr>
              <w:t>Владеет:</w:t>
            </w:r>
          </w:p>
          <w:p w:rsidR="0046506B" w:rsidRPr="006F181E" w:rsidRDefault="0046506B" w:rsidP="0046506B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6506B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Знать: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Уметь: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Владеть:</w:t>
            </w:r>
          </w:p>
          <w:p w:rsidR="0046506B" w:rsidRPr="0046506B" w:rsidRDefault="0046506B" w:rsidP="0046506B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6506B">
              <w:rPr>
                <w:b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46506B" w:rsidRDefault="0046506B">
      <w:pPr>
        <w:sectPr w:rsidR="0046506B" w:rsidSect="0046506B">
          <w:headerReference w:type="default" r:id="rId7"/>
          <w:footerReference w:type="default" r:id="rId8"/>
          <w:endnotePr>
            <w:numFmt w:val="decimal"/>
          </w:endnotePr>
          <w:pgSz w:w="11910" w:h="16840"/>
          <w:pgMar w:top="142" w:right="160" w:bottom="1160" w:left="360" w:header="989" w:footer="976" w:gutter="0"/>
          <w:cols w:space="720"/>
        </w:sectPr>
      </w:pPr>
    </w:p>
    <w:p w:rsidR="005E05E8" w:rsidRDefault="005E05E8">
      <w:pPr>
        <w:pStyle w:val="a3"/>
        <w:spacing w:before="10"/>
        <w:rPr>
          <w:sz w:val="19"/>
        </w:rPr>
      </w:pPr>
    </w:p>
    <w:p w:rsidR="005E05E8" w:rsidRDefault="0046506B">
      <w:pPr>
        <w:pStyle w:val="a3"/>
        <w:spacing w:before="90" w:line="278" w:lineRule="auto"/>
        <w:ind w:left="1339" w:right="691" w:firstLine="710"/>
        <w:jc w:val="both"/>
      </w:pPr>
      <w: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46506B" w:rsidRDefault="0046506B">
      <w:pPr>
        <w:pStyle w:val="a3"/>
        <w:spacing w:before="90" w:line="278" w:lineRule="auto"/>
        <w:ind w:left="1339" w:right="691" w:firstLine="710"/>
        <w:jc w:val="both"/>
      </w:pPr>
    </w:p>
    <w:p w:rsidR="0046506B" w:rsidRDefault="0046506B" w:rsidP="0046506B">
      <w:pPr>
        <w:tabs>
          <w:tab w:val="left" w:pos="0"/>
        </w:tabs>
        <w:spacing w:line="276" w:lineRule="auto"/>
        <w:ind w:firstLine="709"/>
        <w:jc w:val="both"/>
      </w:pPr>
    </w:p>
    <w:p w:rsidR="0046506B" w:rsidRDefault="0046506B" w:rsidP="00D23981">
      <w:pPr>
        <w:pStyle w:val="a4"/>
        <w:keepNext/>
        <w:keepLines/>
        <w:widowControl/>
        <w:numPr>
          <w:ilvl w:val="0"/>
          <w:numId w:val="11"/>
        </w:numPr>
        <w:spacing w:line="216" w:lineRule="auto"/>
        <w:ind w:right="1320"/>
        <w:contextualSpacing/>
        <w:jc w:val="both"/>
        <w:outlineLvl w:val="2"/>
        <w:rPr>
          <w:rFonts w:eastAsia="Arial Unicode MS"/>
          <w:b/>
          <w:caps/>
        </w:rPr>
      </w:pPr>
      <w:bookmarkStart w:id="4" w:name="_Toc14355450"/>
      <w:bookmarkEnd w:id="4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46506B" w:rsidRDefault="0046506B" w:rsidP="0046506B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46506B" w:rsidRPr="0017100E" w:rsidRDefault="0046506B" w:rsidP="0046506B">
      <w:pPr>
        <w:pStyle w:val="a4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46506B" w:rsidRDefault="0046506B" w:rsidP="0046506B">
      <w:pPr>
        <w:spacing w:line="216" w:lineRule="auto"/>
        <w:ind w:left="720"/>
      </w:pPr>
    </w:p>
    <w:p w:rsidR="0046506B" w:rsidRDefault="0046506B" w:rsidP="0046506B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очном отделении составляет 6 зе, 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68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94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7,</w:t>
      </w:r>
      <w:r w:rsidRPr="00CF1BE9">
        <w:rPr>
          <w:lang w:eastAsia="ru-RU"/>
        </w:rPr>
        <w:t xml:space="preserve"> </w:t>
      </w:r>
      <w:r>
        <w:rPr>
          <w:lang w:eastAsia="ru-RU"/>
        </w:rPr>
        <w:t>8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54 ч</w:t>
      </w:r>
      <w:r w:rsidRPr="00CF1BE9">
        <w:rPr>
          <w:lang w:eastAsia="ru-RU"/>
        </w:rPr>
        <w:t>.</w:t>
      </w:r>
    </w:p>
    <w:p w:rsidR="0046506B" w:rsidRDefault="0046506B" w:rsidP="0046506B">
      <w:pPr>
        <w:ind w:firstLine="708"/>
        <w:jc w:val="both"/>
        <w:rPr>
          <w:lang w:eastAsia="ru-RU"/>
        </w:rPr>
      </w:pPr>
    </w:p>
    <w:p w:rsidR="0046506B" w:rsidRDefault="0046506B" w:rsidP="0046506B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заочном отделении составляет 6 зе, 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12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186 </w:t>
      </w:r>
      <w:r w:rsidRPr="00CF1BE9">
        <w:rPr>
          <w:lang w:eastAsia="ru-RU"/>
        </w:rPr>
        <w:t xml:space="preserve">акад.ч., форма контроля – в </w:t>
      </w:r>
      <w:r>
        <w:rPr>
          <w:lang w:eastAsia="ru-RU"/>
        </w:rPr>
        <w:t>7, 8</w:t>
      </w:r>
      <w:r w:rsidRPr="00CF1BE9">
        <w:rPr>
          <w:lang w:eastAsia="ru-RU"/>
        </w:rPr>
        <w:t xml:space="preserve"> сем. экзамен</w:t>
      </w:r>
      <w:r>
        <w:rPr>
          <w:lang w:eastAsia="ru-RU"/>
        </w:rPr>
        <w:t>, 18 ч</w:t>
      </w:r>
      <w:r w:rsidRPr="00CF1BE9">
        <w:rPr>
          <w:lang w:eastAsia="ru-RU"/>
        </w:rPr>
        <w:t>.</w:t>
      </w:r>
    </w:p>
    <w:p w:rsidR="0046506B" w:rsidRDefault="0046506B" w:rsidP="0046506B">
      <w:pPr>
        <w:ind w:firstLine="708"/>
        <w:jc w:val="both"/>
        <w:rPr>
          <w:lang w:eastAsia="ru-RU"/>
        </w:rPr>
      </w:pPr>
    </w:p>
    <w:p w:rsidR="0046506B" w:rsidRDefault="0046506B" w:rsidP="0046506B">
      <w:pPr>
        <w:ind w:firstLine="708"/>
        <w:jc w:val="both"/>
        <w:rPr>
          <w:lang w:eastAsia="ru-RU"/>
        </w:rPr>
      </w:pPr>
    </w:p>
    <w:p w:rsidR="0046506B" w:rsidRDefault="0046506B" w:rsidP="0046506B">
      <w:pPr>
        <w:ind w:firstLine="708"/>
        <w:jc w:val="both"/>
        <w:rPr>
          <w:lang w:eastAsia="ru-RU"/>
        </w:rPr>
      </w:pPr>
    </w:p>
    <w:p w:rsidR="0046506B" w:rsidRDefault="0046506B" w:rsidP="0046506B">
      <w:pPr>
        <w:ind w:firstLine="708"/>
        <w:jc w:val="both"/>
        <w:rPr>
          <w:lang w:eastAsia="ru-RU"/>
        </w:rPr>
      </w:pPr>
    </w:p>
    <w:p w:rsidR="0046506B" w:rsidRDefault="0046506B" w:rsidP="0046506B">
      <w:pPr>
        <w:ind w:firstLine="708"/>
        <w:jc w:val="both"/>
        <w:rPr>
          <w:lang w:eastAsia="ru-RU"/>
        </w:rPr>
      </w:pPr>
    </w:p>
    <w:p w:rsidR="0046506B" w:rsidRDefault="0046506B" w:rsidP="0046506B">
      <w:pPr>
        <w:ind w:firstLine="708"/>
        <w:jc w:val="both"/>
        <w:rPr>
          <w:lang w:eastAsia="ru-RU"/>
        </w:rPr>
      </w:pPr>
    </w:p>
    <w:p w:rsidR="0046506B" w:rsidRDefault="0046506B" w:rsidP="0046506B">
      <w:pPr>
        <w:ind w:firstLine="708"/>
        <w:jc w:val="both"/>
        <w:rPr>
          <w:lang w:eastAsia="ru-RU"/>
        </w:rPr>
      </w:pPr>
    </w:p>
    <w:p w:rsidR="0046506B" w:rsidRPr="00FA04B2" w:rsidRDefault="0046506B" w:rsidP="00D23981">
      <w:pPr>
        <w:pStyle w:val="a4"/>
        <w:widowControl/>
        <w:numPr>
          <w:ilvl w:val="1"/>
          <w:numId w:val="11"/>
        </w:numPr>
        <w:contextualSpacing/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:rsidR="0046506B" w:rsidRDefault="0046506B" w:rsidP="0046506B">
      <w:pPr>
        <w:pStyle w:val="a4"/>
        <w:jc w:val="both"/>
        <w:rPr>
          <w:lang w:eastAsia="ru-RU"/>
        </w:rPr>
      </w:pPr>
    </w:p>
    <w:p w:rsidR="0046506B" w:rsidRDefault="0046506B">
      <w:pPr>
        <w:pStyle w:val="a3"/>
        <w:spacing w:before="90" w:line="278" w:lineRule="auto"/>
        <w:ind w:left="1339" w:right="691" w:firstLine="710"/>
        <w:jc w:val="both"/>
      </w:pPr>
    </w:p>
    <w:p w:rsidR="005E05E8" w:rsidRDefault="0046506B" w:rsidP="0046506B">
      <w:pPr>
        <w:spacing w:before="1" w:line="275" w:lineRule="exact"/>
        <w:ind w:right="683"/>
        <w:jc w:val="right"/>
        <w:rPr>
          <w:i/>
          <w:sz w:val="24"/>
        </w:rPr>
      </w:pPr>
      <w:r>
        <w:rPr>
          <w:sz w:val="24"/>
        </w:rPr>
        <w:t>Форма обучения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очная</w:t>
      </w:r>
    </w:p>
    <w:p w:rsidR="005E05E8" w:rsidRDefault="005E05E8">
      <w:pPr>
        <w:pStyle w:val="a3"/>
        <w:spacing w:before="8"/>
        <w:rPr>
          <w:i/>
        </w:rPr>
      </w:pPr>
    </w:p>
    <w:tbl>
      <w:tblPr>
        <w:tblW w:w="1048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39"/>
        <w:gridCol w:w="1304"/>
        <w:gridCol w:w="567"/>
        <w:gridCol w:w="54"/>
        <w:gridCol w:w="425"/>
        <w:gridCol w:w="655"/>
        <w:gridCol w:w="1385"/>
        <w:gridCol w:w="16"/>
        <w:gridCol w:w="706"/>
        <w:gridCol w:w="64"/>
        <w:gridCol w:w="219"/>
        <w:gridCol w:w="65"/>
        <w:gridCol w:w="225"/>
        <w:gridCol w:w="58"/>
        <w:gridCol w:w="425"/>
        <w:gridCol w:w="657"/>
        <w:gridCol w:w="7"/>
        <w:gridCol w:w="23"/>
        <w:gridCol w:w="2447"/>
        <w:gridCol w:w="637"/>
        <w:gridCol w:w="11"/>
      </w:tblGrid>
      <w:tr w:rsidR="00A64E8D" w:rsidTr="000E3849">
        <w:trPr>
          <w:gridAfter w:val="2"/>
          <w:wAfter w:w="648" w:type="dxa"/>
          <w:trHeight w:val="2558"/>
        </w:trPr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spacing w:before="5"/>
              <w:rPr>
                <w:i/>
                <w:sz w:val="31"/>
              </w:rPr>
            </w:pPr>
          </w:p>
          <w:p w:rsidR="005E05E8" w:rsidRDefault="0046506B">
            <w:pPr>
              <w:pStyle w:val="TableParagraph"/>
              <w:ind w:left="119" w:right="84" w:firstLine="43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192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spacing w:before="5"/>
              <w:rPr>
                <w:i/>
                <w:sz w:val="31"/>
              </w:rPr>
            </w:pPr>
          </w:p>
          <w:p w:rsidR="005E05E8" w:rsidRDefault="0046506B">
            <w:pPr>
              <w:pStyle w:val="TableParagraph"/>
              <w:ind w:left="494" w:right="471" w:firstLine="302"/>
              <w:rPr>
                <w:sz w:val="24"/>
              </w:rPr>
            </w:pPr>
            <w:r>
              <w:rPr>
                <w:sz w:val="24"/>
              </w:rPr>
              <w:t>Раздел 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E05E8" w:rsidRDefault="0046506B">
            <w:pPr>
              <w:pStyle w:val="TableParagraph"/>
              <w:spacing w:before="107"/>
              <w:ind w:left="1063" w:right="1091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E05E8" w:rsidRDefault="005E05E8">
            <w:pPr>
              <w:pStyle w:val="TableParagraph"/>
              <w:spacing w:before="2"/>
              <w:rPr>
                <w:i/>
                <w:sz w:val="25"/>
              </w:rPr>
            </w:pPr>
          </w:p>
          <w:p w:rsidR="005E05E8" w:rsidRDefault="0046506B">
            <w:pPr>
              <w:pStyle w:val="TableParagraph"/>
              <w:ind w:left="657"/>
              <w:rPr>
                <w:sz w:val="24"/>
              </w:rPr>
            </w:pPr>
            <w:r>
              <w:rPr>
                <w:sz w:val="24"/>
              </w:rPr>
              <w:t>Неделя семестра</w:t>
            </w:r>
          </w:p>
        </w:tc>
        <w:tc>
          <w:tcPr>
            <w:tcW w:w="26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spacing w:before="6"/>
              <w:rPr>
                <w:i/>
                <w:sz w:val="37"/>
              </w:rPr>
            </w:pPr>
          </w:p>
          <w:p w:rsidR="005E05E8" w:rsidRDefault="0046506B">
            <w:pPr>
              <w:pStyle w:val="TableParagraph"/>
              <w:ind w:left="130" w:right="119" w:hanging="1"/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самостоятельную 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</w:p>
          <w:p w:rsidR="005E05E8" w:rsidRDefault="0046506B">
            <w:pPr>
              <w:pStyle w:val="TableParagraph"/>
              <w:spacing w:before="3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и трудоемкость (в часах)</w:t>
            </w:r>
          </w:p>
        </w:tc>
        <w:tc>
          <w:tcPr>
            <w:tcW w:w="36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before="179"/>
              <w:ind w:left="280" w:right="263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Формы текущего контроля успеваемости </w:t>
            </w:r>
            <w:r>
              <w:rPr>
                <w:i/>
                <w:sz w:val="24"/>
              </w:rPr>
              <w:t xml:space="preserve">(по неделям семестра) </w:t>
            </w:r>
            <w:r>
              <w:rPr>
                <w:sz w:val="24"/>
              </w:rPr>
              <w:t xml:space="preserve">Форма промежуточной аттестации </w:t>
            </w:r>
            <w:r>
              <w:rPr>
                <w:i/>
                <w:sz w:val="24"/>
              </w:rPr>
              <w:t>(по семестрам)</w:t>
            </w:r>
          </w:p>
        </w:tc>
      </w:tr>
      <w:tr w:rsidR="00A64E8D" w:rsidTr="000E3849">
        <w:trPr>
          <w:gridAfter w:val="2"/>
          <w:wAfter w:w="648" w:type="dxa"/>
          <w:trHeight w:val="484"/>
        </w:trPr>
        <w:tc>
          <w:tcPr>
            <w:tcW w:w="5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/>
        </w:tc>
        <w:tc>
          <w:tcPr>
            <w:tcW w:w="192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/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64E8D" w:rsidRDefault="00A64E8D"/>
        </w:tc>
        <w:tc>
          <w:tcPr>
            <w:tcW w:w="6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A64E8D" w:rsidRDefault="00A64E8D"/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before="107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before="10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pStyle w:val="TableParagraph"/>
              <w:spacing w:before="107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pStyle w:val="TableParagraph"/>
              <w:spacing w:before="107"/>
              <w:ind w:right="34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before="107"/>
              <w:ind w:left="149" w:right="139"/>
              <w:jc w:val="center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2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</w:pPr>
          </w:p>
        </w:tc>
      </w:tr>
      <w:tr w:rsidR="00A64E8D" w:rsidTr="000E3849">
        <w:trPr>
          <w:gridAfter w:val="2"/>
          <w:wAfter w:w="648" w:type="dxa"/>
          <w:trHeight w:val="27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5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59" w:lineRule="exact"/>
              <w:ind w:left="279"/>
              <w:rPr>
                <w:sz w:val="24"/>
              </w:rPr>
            </w:pPr>
            <w:r>
              <w:rPr>
                <w:sz w:val="24"/>
              </w:rPr>
              <w:t>1,2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rPr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26" w:lineRule="exact"/>
              <w:ind w:right="62"/>
              <w:jc w:val="right"/>
              <w:rPr>
                <w:sz w:val="20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0E3849">
            <w:pPr>
              <w:pStyle w:val="TableParagraph"/>
              <w:spacing w:line="226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64E8D">
              <w:rPr>
                <w:sz w:val="20"/>
              </w:rPr>
              <w:t>7</w:t>
            </w:r>
          </w:p>
        </w:tc>
        <w:tc>
          <w:tcPr>
            <w:tcW w:w="247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A64E8D" w:rsidRPr="000E3849" w:rsidRDefault="00A64E8D" w:rsidP="000E3849">
            <w:pPr>
              <w:rPr>
                <w:i/>
              </w:rPr>
            </w:pPr>
            <w:r>
              <w:rPr>
                <w:i/>
              </w:rPr>
              <w:t xml:space="preserve">Промежуточная аттестация </w:t>
            </w:r>
            <w:r w:rsidR="000E3849">
              <w:rPr>
                <w:i/>
              </w:rPr>
              <w:t>–</w:t>
            </w:r>
            <w:r>
              <w:rPr>
                <w:i/>
              </w:rPr>
              <w:t xml:space="preserve"> экзамен</w:t>
            </w:r>
            <w:r w:rsidR="000E3849">
              <w:rPr>
                <w:i/>
              </w:rPr>
              <w:t xml:space="preserve"> 27 ч.</w:t>
            </w:r>
          </w:p>
        </w:tc>
      </w:tr>
      <w:tr w:rsidR="00A64E8D" w:rsidTr="000E3849">
        <w:trPr>
          <w:gridAfter w:val="2"/>
          <w:wAfter w:w="648" w:type="dxa"/>
          <w:trHeight w:val="110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Назначение, особенности и история звукового</w:t>
            </w:r>
          </w:p>
          <w:p w:rsidR="00A64E8D" w:rsidRDefault="00A64E8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дизайна.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68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3-11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</w:pPr>
            <w:r>
              <w:t>6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25" w:lineRule="exact"/>
              <w:ind w:right="62"/>
              <w:jc w:val="right"/>
              <w:rPr>
                <w:sz w:val="20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>
            <w:pPr>
              <w:pStyle w:val="TableParagraph"/>
              <w:spacing w:line="225" w:lineRule="exact"/>
              <w:ind w:left="146" w:right="139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477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/>
        </w:tc>
      </w:tr>
      <w:tr w:rsidR="00A64E8D" w:rsidTr="000E3849">
        <w:trPr>
          <w:gridAfter w:val="1"/>
          <w:wAfter w:w="11" w:type="dxa"/>
          <w:trHeight w:val="138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ind w:left="110" w:right="114"/>
              <w:rPr>
                <w:sz w:val="24"/>
              </w:rPr>
            </w:pPr>
            <w:r>
              <w:rPr>
                <w:sz w:val="24"/>
              </w:rPr>
              <w:t>Разработка звукового решения. Последовательност</w:t>
            </w:r>
          </w:p>
          <w:p w:rsidR="005E05E8" w:rsidRDefault="0046506B">
            <w:pPr>
              <w:pStyle w:val="TableParagraph"/>
              <w:spacing w:line="274" w:lineRule="exact"/>
              <w:ind w:left="110" w:right="814"/>
              <w:rPr>
                <w:sz w:val="24"/>
              </w:rPr>
            </w:pPr>
            <w:r>
              <w:rPr>
                <w:sz w:val="24"/>
              </w:rPr>
              <w:t>ь работы над проектом.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right="131"/>
              <w:jc w:val="right"/>
              <w:rPr>
                <w:sz w:val="24"/>
              </w:rPr>
            </w:pPr>
            <w:r>
              <w:rPr>
                <w:sz w:val="24"/>
              </w:rPr>
              <w:t>12-18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A64E8D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A64E8D">
            <w:pPr>
              <w:pStyle w:val="TableParagraph"/>
            </w:pPr>
            <w:r>
              <w:t>6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 w:rsidP="000E3849">
            <w:pPr>
              <w:pStyle w:val="TableParagraph"/>
              <w:spacing w:line="225" w:lineRule="exact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25" w:lineRule="exact"/>
              <w:ind w:left="146" w:right="139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0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/>
        </w:tc>
      </w:tr>
      <w:tr w:rsidR="00A64E8D" w:rsidTr="000E3849">
        <w:trPr>
          <w:gridAfter w:val="1"/>
          <w:wAfter w:w="11" w:type="dxa"/>
          <w:trHeight w:val="137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ind w:left="110" w:right="226"/>
              <w:rPr>
                <w:sz w:val="24"/>
              </w:rPr>
            </w:pPr>
            <w:r>
              <w:rPr>
                <w:sz w:val="24"/>
              </w:rPr>
              <w:t>Технологии и техники звукового дизайна. Создание специальных</w:t>
            </w:r>
          </w:p>
          <w:p w:rsidR="005E05E8" w:rsidRDefault="0046506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звуковых эффектов.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right="189"/>
              <w:jc w:val="right"/>
              <w:rPr>
                <w:sz w:val="24"/>
              </w:rPr>
            </w:pPr>
            <w:r>
              <w:rPr>
                <w:sz w:val="24"/>
              </w:rPr>
              <w:t>1-16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A64E8D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A64E8D">
            <w:pPr>
              <w:pStyle w:val="TableParagraph"/>
            </w:pPr>
            <w:r>
              <w:t>8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 w:rsidP="000E3849">
            <w:pPr>
              <w:pStyle w:val="TableParagraph"/>
              <w:spacing w:line="225" w:lineRule="exact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25" w:lineRule="exact"/>
              <w:ind w:left="146" w:right="139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A64E8D" w:rsidRPr="0021137E" w:rsidRDefault="00A64E8D" w:rsidP="00A64E8D">
            <w:pPr>
              <w:rPr>
                <w:i/>
              </w:rPr>
            </w:pPr>
            <w:r>
              <w:rPr>
                <w:i/>
              </w:rPr>
              <w:t xml:space="preserve">Промежуточная аттестация </w:t>
            </w:r>
            <w:r w:rsidR="000E3849">
              <w:rPr>
                <w:i/>
              </w:rPr>
              <w:t>–</w:t>
            </w:r>
            <w:r>
              <w:rPr>
                <w:i/>
              </w:rPr>
              <w:t xml:space="preserve"> экзамен</w:t>
            </w:r>
            <w:r w:rsidR="000E3849">
              <w:rPr>
                <w:i/>
              </w:rPr>
              <w:t xml:space="preserve"> 27 ч.</w:t>
            </w:r>
          </w:p>
          <w:p w:rsidR="005E05E8" w:rsidRDefault="005E05E8">
            <w:pPr>
              <w:pStyle w:val="TableParagraph"/>
              <w:ind w:left="113" w:right="93"/>
              <w:jc w:val="both"/>
            </w:pPr>
          </w:p>
        </w:tc>
      </w:tr>
      <w:tr w:rsidR="00A64E8D" w:rsidTr="000E3849">
        <w:trPr>
          <w:gridAfter w:val="1"/>
          <w:wAfter w:w="11" w:type="dxa"/>
          <w:trHeight w:val="27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58" w:lineRule="exact"/>
              <w:ind w:right="136"/>
              <w:jc w:val="right"/>
              <w:rPr>
                <w:sz w:val="24"/>
              </w:rPr>
            </w:pPr>
            <w:r>
              <w:rPr>
                <w:sz w:val="24"/>
              </w:rPr>
              <w:t>17,18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A64E8D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A64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sz w:val="20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sz w:val="20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 w:rsidP="000E3849">
            <w:pPr>
              <w:pStyle w:val="TableParagraph"/>
              <w:spacing w:line="225" w:lineRule="exact"/>
              <w:ind w:right="62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25" w:lineRule="exact"/>
              <w:ind w:left="146" w:right="139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0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/>
        </w:tc>
      </w:tr>
      <w:tr w:rsidR="00A64E8D" w:rsidTr="000E3849">
        <w:trPr>
          <w:trHeight w:val="278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144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pStyle w:val="TableParagraph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pStyle w:val="TableParagraph"/>
              <w:spacing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pStyle w:val="TableParagraph"/>
              <w:rPr>
                <w:sz w:val="20"/>
              </w:rPr>
            </w:pPr>
          </w:p>
        </w:tc>
        <w:tc>
          <w:tcPr>
            <w:tcW w:w="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A64E8D" w:rsidP="00A64E8D">
            <w:pPr>
              <w:pStyle w:val="TableParagraph"/>
              <w:rPr>
                <w:sz w:val="20"/>
              </w:rPr>
            </w:pPr>
          </w:p>
        </w:tc>
        <w:tc>
          <w:tcPr>
            <w:tcW w:w="1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0E3849" w:rsidP="000E3849">
            <w:pPr>
              <w:pStyle w:val="TableParagraph"/>
              <w:spacing w:line="225" w:lineRule="exact"/>
              <w:ind w:left="112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64E8D" w:rsidRDefault="000E3849" w:rsidP="00A64E8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54 ч.</w:t>
            </w:r>
          </w:p>
        </w:tc>
      </w:tr>
    </w:tbl>
    <w:p w:rsidR="005E05E8" w:rsidRDefault="005E05E8" w:rsidP="000E3849">
      <w:pPr>
        <w:jc w:val="right"/>
        <w:sectPr w:rsidR="005E05E8">
          <w:headerReference w:type="default" r:id="rId9"/>
          <w:footerReference w:type="default" r:id="rId10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5E05E8" w:rsidRDefault="0046506B" w:rsidP="000E3849">
      <w:pPr>
        <w:spacing w:after="6" w:line="268" w:lineRule="exact"/>
        <w:ind w:right="684"/>
        <w:jc w:val="right"/>
        <w:rPr>
          <w:i/>
          <w:sz w:val="24"/>
        </w:rPr>
      </w:pPr>
      <w:r>
        <w:rPr>
          <w:i/>
          <w:sz w:val="24"/>
        </w:rPr>
        <w:lastRenderedPageBreak/>
        <w:t>Форма обучения: заочная</w:t>
      </w:r>
    </w:p>
    <w:tbl>
      <w:tblPr>
        <w:tblW w:w="9642" w:type="dxa"/>
        <w:tblInd w:w="1349" w:type="dxa"/>
        <w:tblLayout w:type="fixed"/>
        <w:tblLook w:val="04A0" w:firstRow="1" w:lastRow="0" w:firstColumn="1" w:lastColumn="0" w:noHBand="0" w:noVBand="1"/>
      </w:tblPr>
      <w:tblGrid>
        <w:gridCol w:w="541"/>
        <w:gridCol w:w="2261"/>
        <w:gridCol w:w="404"/>
        <w:gridCol w:w="994"/>
        <w:gridCol w:w="825"/>
        <w:gridCol w:w="284"/>
        <w:gridCol w:w="708"/>
        <w:gridCol w:w="567"/>
        <w:gridCol w:w="560"/>
        <w:gridCol w:w="2492"/>
        <w:gridCol w:w="6"/>
      </w:tblGrid>
      <w:tr w:rsidR="005E05E8" w:rsidTr="000E3849">
        <w:trPr>
          <w:gridAfter w:val="1"/>
          <w:wAfter w:w="6" w:type="dxa"/>
          <w:trHeight w:val="2558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spacing w:before="9"/>
              <w:rPr>
                <w:i/>
                <w:sz w:val="34"/>
              </w:rPr>
            </w:pPr>
          </w:p>
          <w:p w:rsidR="005E05E8" w:rsidRDefault="0046506B">
            <w:pPr>
              <w:pStyle w:val="TableParagraph"/>
              <w:spacing w:before="1" w:line="242" w:lineRule="auto"/>
              <w:ind w:left="119" w:right="84" w:firstLine="43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spacing w:before="5"/>
              <w:rPr>
                <w:i/>
                <w:sz w:val="35"/>
              </w:rPr>
            </w:pPr>
          </w:p>
          <w:p w:rsidR="005E05E8" w:rsidRDefault="0046506B">
            <w:pPr>
              <w:pStyle w:val="TableParagraph"/>
              <w:spacing w:line="238" w:lineRule="auto"/>
              <w:ind w:left="494" w:right="471" w:firstLine="302"/>
              <w:rPr>
                <w:sz w:val="24"/>
              </w:rPr>
            </w:pPr>
            <w:r>
              <w:rPr>
                <w:sz w:val="24"/>
              </w:rPr>
              <w:t>Раздел дисциплины</w:t>
            </w:r>
          </w:p>
        </w:tc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E05E8" w:rsidRDefault="0046506B">
            <w:pPr>
              <w:pStyle w:val="TableParagraph"/>
              <w:spacing w:before="107"/>
              <w:ind w:left="1107" w:right="1134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3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spacing w:before="6"/>
              <w:rPr>
                <w:i/>
                <w:sz w:val="37"/>
              </w:rPr>
            </w:pPr>
          </w:p>
          <w:p w:rsidR="005E05E8" w:rsidRDefault="0046506B">
            <w:pPr>
              <w:pStyle w:val="TableParagraph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</w:t>
            </w:r>
          </w:p>
          <w:p w:rsidR="005E05E8" w:rsidRDefault="0046506B">
            <w:pPr>
              <w:pStyle w:val="TableParagraph"/>
              <w:spacing w:before="3"/>
              <w:ind w:left="102" w:right="98"/>
              <w:jc w:val="center"/>
              <w:rPr>
                <w:sz w:val="24"/>
              </w:rPr>
            </w:pPr>
            <w:r>
              <w:rPr>
                <w:sz w:val="24"/>
              </w:rPr>
              <w:t>и трудоемкость (в часах)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i/>
                <w:sz w:val="26"/>
              </w:rPr>
            </w:pPr>
          </w:p>
          <w:p w:rsidR="005E05E8" w:rsidRDefault="005E05E8">
            <w:pPr>
              <w:pStyle w:val="TableParagraph"/>
              <w:spacing w:before="10"/>
              <w:rPr>
                <w:i/>
                <w:sz w:val="25"/>
              </w:rPr>
            </w:pPr>
          </w:p>
          <w:p w:rsidR="005E05E8" w:rsidRDefault="0046506B">
            <w:pPr>
              <w:pStyle w:val="TableParagraph"/>
              <w:ind w:left="320" w:right="304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Формы текущего контроля успеваемости </w:t>
            </w:r>
            <w:r>
              <w:rPr>
                <w:i/>
                <w:sz w:val="24"/>
              </w:rPr>
              <w:t>(по неделям семестра)</w:t>
            </w:r>
          </w:p>
          <w:p w:rsidR="005E05E8" w:rsidRDefault="0046506B">
            <w:pPr>
              <w:pStyle w:val="TableParagraph"/>
              <w:spacing w:line="242" w:lineRule="auto"/>
              <w:ind w:left="306" w:right="288" w:hanging="7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Форма промежуточной аттестации </w:t>
            </w:r>
            <w:r>
              <w:rPr>
                <w:i/>
                <w:sz w:val="24"/>
              </w:rPr>
              <w:t>(по семестрам)</w:t>
            </w:r>
          </w:p>
        </w:tc>
      </w:tr>
      <w:tr w:rsidR="000E3849" w:rsidTr="000E3849">
        <w:trPr>
          <w:gridAfter w:val="1"/>
          <w:wAfter w:w="6" w:type="dxa"/>
          <w:trHeight w:val="571"/>
        </w:trPr>
        <w:tc>
          <w:tcPr>
            <w:tcW w:w="5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/>
        </w:tc>
        <w:tc>
          <w:tcPr>
            <w:tcW w:w="2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/>
        </w:tc>
        <w:tc>
          <w:tcPr>
            <w:tcW w:w="4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5E05E8" w:rsidRDefault="005E05E8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 w:rsidP="000E3849">
            <w:pPr>
              <w:pStyle w:val="TableParagraph"/>
              <w:spacing w:before="145"/>
              <w:ind w:right="212"/>
              <w:jc w:val="center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before="145"/>
              <w:ind w:right="221"/>
              <w:jc w:val="right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before="145"/>
              <w:ind w:left="106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before="16" w:line="274" w:lineRule="exact"/>
              <w:ind w:left="164" w:right="105" w:hanging="29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before="145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before="145"/>
              <w:ind w:left="153" w:right="139"/>
              <w:jc w:val="center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</w:tr>
      <w:tr w:rsidR="000E3849" w:rsidTr="000E3849">
        <w:trPr>
          <w:gridAfter w:val="1"/>
          <w:wAfter w:w="6" w:type="dxa"/>
          <w:trHeight w:val="27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5" w:lineRule="exact"/>
              <w:ind w:right="19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spacing w:line="225" w:lineRule="exact"/>
              <w:ind w:right="193"/>
              <w:jc w:val="right"/>
              <w:rPr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spacing w:line="225" w:lineRule="exact"/>
              <w:ind w:right="187"/>
              <w:jc w:val="right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5" w:lineRule="exact"/>
              <w:ind w:left="149" w:right="139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0E3849" w:rsidRPr="0021137E" w:rsidRDefault="000E3849" w:rsidP="000E3849">
            <w:pPr>
              <w:rPr>
                <w:i/>
              </w:rPr>
            </w:pPr>
            <w:r>
              <w:rPr>
                <w:i/>
              </w:rPr>
              <w:t>Промежуточная аттестация – экзамен 9 ч.</w:t>
            </w:r>
          </w:p>
          <w:p w:rsidR="005E05E8" w:rsidRDefault="005E05E8">
            <w:pPr>
              <w:pStyle w:val="TableParagraph"/>
              <w:spacing w:line="242" w:lineRule="auto"/>
              <w:ind w:left="108" w:right="94"/>
              <w:jc w:val="both"/>
            </w:pPr>
          </w:p>
        </w:tc>
      </w:tr>
      <w:tr w:rsidR="000E3849" w:rsidTr="000E3849">
        <w:trPr>
          <w:gridAfter w:val="1"/>
          <w:wAfter w:w="6" w:type="dxa"/>
          <w:trHeight w:val="110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ind w:left="110" w:right="240"/>
              <w:rPr>
                <w:sz w:val="24"/>
              </w:rPr>
            </w:pPr>
            <w:r>
              <w:rPr>
                <w:sz w:val="24"/>
              </w:rPr>
              <w:t>Назначение, особенности и история звукового</w:t>
            </w:r>
          </w:p>
          <w:p w:rsidR="005E05E8" w:rsidRDefault="0046506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дизайна.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5" w:lineRule="exact"/>
              <w:ind w:right="19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5" w:lineRule="exact"/>
              <w:ind w:right="193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spacing w:line="225" w:lineRule="exact"/>
              <w:ind w:right="187"/>
              <w:jc w:val="right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5" w:lineRule="exact"/>
              <w:ind w:left="149" w:right="139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/>
        </w:tc>
      </w:tr>
      <w:tr w:rsidR="000E3849" w:rsidTr="000E3849">
        <w:trPr>
          <w:gridAfter w:val="1"/>
          <w:wAfter w:w="6" w:type="dxa"/>
          <w:trHeight w:val="138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ind w:left="110" w:right="114"/>
              <w:rPr>
                <w:sz w:val="24"/>
              </w:rPr>
            </w:pPr>
            <w:r>
              <w:rPr>
                <w:sz w:val="24"/>
              </w:rPr>
              <w:t>Разработка звукового решения. Последовательност</w:t>
            </w:r>
          </w:p>
          <w:p w:rsidR="005E05E8" w:rsidRDefault="0046506B">
            <w:pPr>
              <w:pStyle w:val="TableParagraph"/>
              <w:spacing w:line="274" w:lineRule="exact"/>
              <w:ind w:left="110" w:right="814"/>
              <w:rPr>
                <w:sz w:val="24"/>
              </w:rPr>
            </w:pPr>
            <w:r>
              <w:rPr>
                <w:sz w:val="24"/>
              </w:rPr>
              <w:t>ь работы над проектом.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5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25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spacing w:line="225" w:lineRule="exact"/>
              <w:ind w:right="216"/>
              <w:jc w:val="right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5" w:lineRule="exact"/>
              <w:ind w:left="149" w:right="139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/>
        </w:tc>
      </w:tr>
      <w:tr w:rsidR="000E3849" w:rsidTr="000E3849">
        <w:trPr>
          <w:gridAfter w:val="1"/>
          <w:wAfter w:w="6" w:type="dxa"/>
          <w:trHeight w:val="137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ind w:left="110" w:right="226"/>
              <w:rPr>
                <w:sz w:val="24"/>
              </w:rPr>
            </w:pPr>
            <w:r>
              <w:rPr>
                <w:sz w:val="24"/>
              </w:rPr>
              <w:t>Технологии и техники звукового дизайна. Создание специальных</w:t>
            </w:r>
          </w:p>
          <w:p w:rsidR="005E05E8" w:rsidRDefault="0046506B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звуковых эффектов.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6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26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spacing w:line="226" w:lineRule="exact"/>
              <w:ind w:right="216"/>
              <w:jc w:val="right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6" w:lineRule="exact"/>
              <w:ind w:left="149" w:right="139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:rsidR="000E3849" w:rsidRPr="0021137E" w:rsidRDefault="000E3849" w:rsidP="000E3849">
            <w:pPr>
              <w:rPr>
                <w:i/>
              </w:rPr>
            </w:pPr>
            <w:r>
              <w:rPr>
                <w:i/>
              </w:rPr>
              <w:t>Промежуточная аттестация – экзамен 9 ч.</w:t>
            </w:r>
          </w:p>
          <w:p w:rsidR="005E05E8" w:rsidRDefault="005E05E8">
            <w:pPr>
              <w:pStyle w:val="TableParagraph"/>
              <w:ind w:left="108" w:right="85"/>
              <w:jc w:val="both"/>
              <w:rPr>
                <w:sz w:val="20"/>
              </w:rPr>
            </w:pPr>
          </w:p>
        </w:tc>
      </w:tr>
      <w:tr w:rsidR="000E3849" w:rsidTr="000E3849">
        <w:trPr>
          <w:gridAfter w:val="1"/>
          <w:wAfter w:w="6" w:type="dxa"/>
          <w:trHeight w:val="167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5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46506B">
            <w:pPr>
              <w:pStyle w:val="TableParagraph"/>
              <w:spacing w:line="225" w:lineRule="exact"/>
              <w:ind w:right="222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>
            <w:pPr>
              <w:pStyle w:val="TableParagraph"/>
              <w:spacing w:line="225" w:lineRule="exact"/>
              <w:ind w:right="216"/>
              <w:jc w:val="right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0E3849">
            <w:pPr>
              <w:pStyle w:val="TableParagraph"/>
              <w:spacing w:line="225" w:lineRule="exact"/>
              <w:ind w:left="149" w:right="139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5E8" w:rsidRDefault="005E05E8"/>
        </w:tc>
      </w:tr>
      <w:tr w:rsidR="000E3849" w:rsidTr="000E3849">
        <w:trPr>
          <w:trHeight w:val="278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216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pStyle w:val="TableParagraph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pStyle w:val="TableParagraph"/>
              <w:spacing w:line="225" w:lineRule="exact"/>
              <w:ind w:left="5"/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pStyle w:val="TableParagraph"/>
              <w:spacing w:line="225" w:lineRule="exact"/>
              <w:ind w:left="129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E3849" w:rsidRDefault="000E3849" w:rsidP="000E384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18 ч.</w:t>
            </w:r>
          </w:p>
        </w:tc>
      </w:tr>
    </w:tbl>
    <w:p w:rsidR="005E05E8" w:rsidRDefault="005E05E8">
      <w:pPr>
        <w:sectPr w:rsidR="005E05E8">
          <w:headerReference w:type="default" r:id="rId11"/>
          <w:footerReference w:type="default" r:id="rId12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5E05E8" w:rsidRPr="000E3849" w:rsidRDefault="000E3849" w:rsidP="000E3849">
      <w:pPr>
        <w:spacing w:line="216" w:lineRule="auto"/>
      </w:pPr>
      <w:r>
        <w:rPr>
          <w:b/>
          <w:bCs/>
        </w:rPr>
        <w:lastRenderedPageBreak/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5" w:name="_Toc14355451"/>
      <w:bookmarkEnd w:id="5"/>
    </w:p>
    <w:p w:rsidR="005E05E8" w:rsidRDefault="005E05E8">
      <w:pPr>
        <w:pStyle w:val="a3"/>
        <w:rPr>
          <w:i/>
          <w:sz w:val="20"/>
        </w:rPr>
      </w:pPr>
    </w:p>
    <w:p w:rsidR="005E05E8" w:rsidRDefault="005E05E8">
      <w:pPr>
        <w:pStyle w:val="a3"/>
        <w:spacing w:before="8"/>
        <w:rPr>
          <w:i/>
          <w:sz w:val="23"/>
        </w:rPr>
      </w:pPr>
    </w:p>
    <w:p w:rsidR="005E05E8" w:rsidRDefault="0046506B">
      <w:pPr>
        <w:spacing w:before="90" w:line="275" w:lineRule="exact"/>
        <w:ind w:left="4427"/>
        <w:rPr>
          <w:b/>
          <w:i/>
          <w:sz w:val="24"/>
        </w:rPr>
      </w:pPr>
      <w:r>
        <w:rPr>
          <w:b/>
          <w:i/>
          <w:sz w:val="24"/>
        </w:rPr>
        <w:t>КРАТКОЕ СОДЕРЖАНИЕ КУРСА</w:t>
      </w:r>
    </w:p>
    <w:p w:rsidR="005E05E8" w:rsidRDefault="0046506B">
      <w:pPr>
        <w:spacing w:line="321" w:lineRule="exact"/>
        <w:ind w:left="1792" w:right="1142"/>
        <w:jc w:val="center"/>
        <w:rPr>
          <w:b/>
          <w:sz w:val="28"/>
        </w:rPr>
      </w:pPr>
      <w:r>
        <w:rPr>
          <w:b/>
          <w:sz w:val="28"/>
        </w:rPr>
        <w:t>Введение.</w:t>
      </w:r>
    </w:p>
    <w:p w:rsidR="005E05E8" w:rsidRDefault="005E05E8">
      <w:pPr>
        <w:pStyle w:val="a3"/>
        <w:spacing w:before="5"/>
        <w:rPr>
          <w:b/>
          <w:sz w:val="27"/>
        </w:rPr>
      </w:pPr>
    </w:p>
    <w:p w:rsidR="005E05E8" w:rsidRDefault="0046506B">
      <w:pPr>
        <w:spacing w:before="1"/>
        <w:ind w:left="1339"/>
        <w:rPr>
          <w:sz w:val="28"/>
        </w:rPr>
      </w:pPr>
      <w:r>
        <w:rPr>
          <w:sz w:val="28"/>
        </w:rPr>
        <w:t>Определение и предмет звукового дизайна.</w:t>
      </w:r>
    </w:p>
    <w:p w:rsidR="005E05E8" w:rsidRDefault="005E05E8">
      <w:pPr>
        <w:pStyle w:val="a3"/>
        <w:spacing w:before="4"/>
        <w:rPr>
          <w:sz w:val="28"/>
        </w:rPr>
      </w:pPr>
    </w:p>
    <w:p w:rsidR="005E05E8" w:rsidRDefault="0046506B">
      <w:pPr>
        <w:ind w:left="1792" w:right="1139"/>
        <w:jc w:val="center"/>
        <w:rPr>
          <w:b/>
          <w:sz w:val="28"/>
        </w:rPr>
      </w:pPr>
      <w:r>
        <w:rPr>
          <w:b/>
          <w:sz w:val="28"/>
        </w:rPr>
        <w:t>РАЗДЕЛ 1</w:t>
      </w:r>
    </w:p>
    <w:p w:rsidR="005E05E8" w:rsidRDefault="005E05E8">
      <w:pPr>
        <w:pStyle w:val="a3"/>
        <w:spacing w:before="11"/>
        <w:rPr>
          <w:b/>
          <w:sz w:val="27"/>
        </w:rPr>
      </w:pPr>
    </w:p>
    <w:p w:rsidR="005E05E8" w:rsidRDefault="0046506B">
      <w:pPr>
        <w:ind w:left="1792" w:right="1151"/>
        <w:jc w:val="center"/>
        <w:rPr>
          <w:b/>
          <w:sz w:val="28"/>
        </w:rPr>
      </w:pPr>
      <w:r>
        <w:rPr>
          <w:b/>
          <w:sz w:val="28"/>
        </w:rPr>
        <w:t>Назначение, особенности и история звукового дизайна.</w:t>
      </w:r>
    </w:p>
    <w:p w:rsidR="005E05E8" w:rsidRDefault="005E05E8">
      <w:pPr>
        <w:pStyle w:val="a3"/>
        <w:spacing w:before="11"/>
        <w:rPr>
          <w:b/>
          <w:sz w:val="27"/>
        </w:rPr>
      </w:pPr>
    </w:p>
    <w:p w:rsidR="005E05E8" w:rsidRDefault="0046506B" w:rsidP="00D23981">
      <w:pPr>
        <w:pStyle w:val="a4"/>
        <w:numPr>
          <w:ilvl w:val="1"/>
          <w:numId w:val="8"/>
        </w:numPr>
        <w:tabs>
          <w:tab w:val="left" w:pos="1763"/>
        </w:tabs>
        <w:ind w:left="2045" w:right="1344"/>
        <w:rPr>
          <w:sz w:val="28"/>
        </w:rPr>
      </w:pPr>
      <w:r>
        <w:rPr>
          <w:sz w:val="28"/>
        </w:rPr>
        <w:t>Назначение звукового дизайна. Отличие звукового дизайна от звуко- 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:rsidR="005E05E8" w:rsidRDefault="0046506B" w:rsidP="00D23981">
      <w:pPr>
        <w:pStyle w:val="a4"/>
        <w:numPr>
          <w:ilvl w:val="1"/>
          <w:numId w:val="8"/>
        </w:numPr>
        <w:tabs>
          <w:tab w:val="left" w:pos="1763"/>
        </w:tabs>
        <w:ind w:left="2045" w:right="1692"/>
        <w:rPr>
          <w:sz w:val="28"/>
        </w:rPr>
      </w:pPr>
      <w:r>
        <w:rPr>
          <w:sz w:val="28"/>
        </w:rPr>
        <w:t>Основные характеристики звукового дизайна. Функции звукового дизайна в структуре аудиовизуального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</w:p>
    <w:p w:rsidR="005E05E8" w:rsidRDefault="0046506B" w:rsidP="00D23981">
      <w:pPr>
        <w:pStyle w:val="a4"/>
        <w:numPr>
          <w:ilvl w:val="1"/>
          <w:numId w:val="3"/>
        </w:numPr>
        <w:tabs>
          <w:tab w:val="left" w:pos="1835"/>
        </w:tabs>
        <w:spacing w:line="321" w:lineRule="exact"/>
        <w:ind w:left="2045" w:hanging="496"/>
        <w:rPr>
          <w:sz w:val="28"/>
        </w:rPr>
      </w:pPr>
      <w:r>
        <w:rPr>
          <w:sz w:val="28"/>
        </w:rPr>
        <w:t>История развития звукового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дизайна.</w:t>
      </w:r>
    </w:p>
    <w:p w:rsidR="005E05E8" w:rsidRDefault="0046506B" w:rsidP="00D23981">
      <w:pPr>
        <w:pStyle w:val="a4"/>
        <w:numPr>
          <w:ilvl w:val="1"/>
          <w:numId w:val="3"/>
        </w:numPr>
        <w:tabs>
          <w:tab w:val="left" w:pos="1835"/>
        </w:tabs>
        <w:ind w:left="2045" w:hanging="496"/>
        <w:rPr>
          <w:sz w:val="28"/>
        </w:rPr>
      </w:pPr>
      <w:r>
        <w:rPr>
          <w:sz w:val="28"/>
        </w:rPr>
        <w:t xml:space="preserve">Звуковой дизайн в кино и анимации ХХ века. </w:t>
      </w:r>
      <w:r>
        <w:rPr>
          <w:spacing w:val="-3"/>
          <w:sz w:val="28"/>
        </w:rPr>
        <w:t xml:space="preserve">На </w:t>
      </w:r>
      <w:r>
        <w:rPr>
          <w:sz w:val="28"/>
        </w:rPr>
        <w:t>рубеже XX-XXI</w:t>
      </w:r>
      <w:r>
        <w:rPr>
          <w:spacing w:val="4"/>
          <w:sz w:val="28"/>
        </w:rPr>
        <w:t xml:space="preserve"> </w:t>
      </w:r>
      <w:r>
        <w:rPr>
          <w:sz w:val="28"/>
        </w:rPr>
        <w:t>веков.</w:t>
      </w:r>
    </w:p>
    <w:p w:rsidR="005E05E8" w:rsidRDefault="005E05E8">
      <w:pPr>
        <w:pStyle w:val="a3"/>
        <w:spacing w:before="3"/>
        <w:rPr>
          <w:sz w:val="28"/>
        </w:rPr>
      </w:pPr>
    </w:p>
    <w:p w:rsidR="005E05E8" w:rsidRDefault="0046506B">
      <w:pPr>
        <w:spacing w:before="1"/>
        <w:ind w:left="1792" w:right="1139"/>
        <w:jc w:val="center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</w:t>
      </w:r>
    </w:p>
    <w:p w:rsidR="005E05E8" w:rsidRDefault="005E05E8">
      <w:pPr>
        <w:pStyle w:val="a3"/>
        <w:spacing w:before="10"/>
        <w:rPr>
          <w:b/>
          <w:sz w:val="27"/>
        </w:rPr>
      </w:pPr>
    </w:p>
    <w:p w:rsidR="005E05E8" w:rsidRDefault="0046506B">
      <w:pPr>
        <w:ind w:left="1792" w:right="1145"/>
        <w:jc w:val="center"/>
        <w:rPr>
          <w:b/>
          <w:sz w:val="28"/>
        </w:rPr>
      </w:pPr>
      <w:r>
        <w:rPr>
          <w:b/>
          <w:sz w:val="28"/>
        </w:rPr>
        <w:t>Разработка звукового решения. Последовательность работы</w:t>
      </w:r>
      <w:r>
        <w:rPr>
          <w:b/>
          <w:spacing w:val="-35"/>
          <w:sz w:val="28"/>
        </w:rPr>
        <w:t xml:space="preserve"> </w:t>
      </w:r>
      <w:r>
        <w:rPr>
          <w:b/>
          <w:sz w:val="28"/>
        </w:rPr>
        <w:t>над проектом.</w:t>
      </w:r>
    </w:p>
    <w:p w:rsidR="005E05E8" w:rsidRDefault="005E05E8">
      <w:pPr>
        <w:pStyle w:val="a3"/>
        <w:spacing w:before="6"/>
        <w:rPr>
          <w:b/>
          <w:sz w:val="27"/>
        </w:rPr>
      </w:pPr>
    </w:p>
    <w:p w:rsidR="005E05E8" w:rsidRDefault="0046506B" w:rsidP="00D23981">
      <w:pPr>
        <w:pStyle w:val="a4"/>
        <w:numPr>
          <w:ilvl w:val="1"/>
          <w:numId w:val="10"/>
        </w:numPr>
        <w:tabs>
          <w:tab w:val="left" w:pos="2045"/>
        </w:tabs>
        <w:spacing w:before="1" w:line="242" w:lineRule="auto"/>
        <w:ind w:left="2045" w:right="1099"/>
        <w:rPr>
          <w:sz w:val="28"/>
        </w:rPr>
      </w:pPr>
      <w:r>
        <w:rPr>
          <w:sz w:val="28"/>
        </w:rPr>
        <w:t>Условия дизайнерской разработки звукового решения для аудиовизуального проекта. Реалистичность и художественность</w:t>
      </w:r>
      <w:r>
        <w:rPr>
          <w:spacing w:val="-36"/>
          <w:sz w:val="28"/>
        </w:rPr>
        <w:t xml:space="preserve"> </w:t>
      </w:r>
      <w:r>
        <w:rPr>
          <w:sz w:val="28"/>
        </w:rPr>
        <w:t>звукового дизайна.</w:t>
      </w:r>
    </w:p>
    <w:p w:rsidR="005E05E8" w:rsidRDefault="0046506B" w:rsidP="00D23981">
      <w:pPr>
        <w:pStyle w:val="a4"/>
        <w:numPr>
          <w:ilvl w:val="1"/>
          <w:numId w:val="10"/>
        </w:numPr>
        <w:tabs>
          <w:tab w:val="left" w:pos="2045"/>
        </w:tabs>
        <w:ind w:left="2045" w:right="1559"/>
        <w:rPr>
          <w:sz w:val="28"/>
        </w:rPr>
      </w:pPr>
      <w:r>
        <w:rPr>
          <w:sz w:val="28"/>
        </w:rPr>
        <w:t>Специфические звуки персонажей, событий, действий.</w:t>
      </w:r>
      <w:r>
        <w:rPr>
          <w:spacing w:val="-30"/>
          <w:sz w:val="28"/>
        </w:rPr>
        <w:t xml:space="preserve"> </w:t>
      </w:r>
      <w:r>
        <w:rPr>
          <w:sz w:val="28"/>
        </w:rPr>
        <w:t>Звуковые подмены и метафоры. Звуковая</w:t>
      </w:r>
      <w:r>
        <w:rPr>
          <w:spacing w:val="6"/>
          <w:sz w:val="28"/>
        </w:rPr>
        <w:t xml:space="preserve"> </w:t>
      </w:r>
      <w:r>
        <w:rPr>
          <w:sz w:val="28"/>
        </w:rPr>
        <w:t>эмпатия.</w:t>
      </w:r>
    </w:p>
    <w:p w:rsidR="005E05E8" w:rsidRDefault="0046506B" w:rsidP="00D23981">
      <w:pPr>
        <w:pStyle w:val="a4"/>
        <w:numPr>
          <w:ilvl w:val="1"/>
          <w:numId w:val="10"/>
        </w:numPr>
        <w:tabs>
          <w:tab w:val="left" w:pos="2045"/>
        </w:tabs>
        <w:spacing w:line="321" w:lineRule="exact"/>
        <w:ind w:left="2045" w:hanging="707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проекте.</w:t>
      </w:r>
    </w:p>
    <w:p w:rsidR="005E05E8" w:rsidRDefault="0046506B" w:rsidP="00D23981">
      <w:pPr>
        <w:pStyle w:val="a4"/>
        <w:numPr>
          <w:ilvl w:val="1"/>
          <w:numId w:val="10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:rsidR="005E05E8" w:rsidRDefault="0046506B" w:rsidP="00D23981">
      <w:pPr>
        <w:pStyle w:val="a4"/>
        <w:numPr>
          <w:ilvl w:val="1"/>
          <w:numId w:val="10"/>
        </w:numPr>
        <w:tabs>
          <w:tab w:val="left" w:pos="2045"/>
        </w:tabs>
        <w:ind w:left="2045" w:right="1700"/>
        <w:rPr>
          <w:sz w:val="28"/>
        </w:rPr>
      </w:pPr>
      <w:r>
        <w:rPr>
          <w:sz w:val="28"/>
        </w:rPr>
        <w:t>Организация труда и последовательность работы над</w:t>
      </w:r>
      <w:r>
        <w:rPr>
          <w:spacing w:val="-43"/>
          <w:sz w:val="28"/>
        </w:rPr>
        <w:t xml:space="preserve"> </w:t>
      </w:r>
      <w:r>
        <w:rPr>
          <w:sz w:val="28"/>
        </w:rPr>
        <w:t>проектом. Звуковая</w:t>
      </w:r>
      <w:r>
        <w:rPr>
          <w:spacing w:val="2"/>
          <w:sz w:val="28"/>
        </w:rPr>
        <w:t xml:space="preserve"> </w:t>
      </w:r>
      <w:r>
        <w:rPr>
          <w:sz w:val="28"/>
        </w:rPr>
        <w:t>экспликация.</w:t>
      </w:r>
    </w:p>
    <w:p w:rsidR="005E05E8" w:rsidRDefault="005E05E8">
      <w:pPr>
        <w:pStyle w:val="a3"/>
        <w:rPr>
          <w:sz w:val="30"/>
        </w:rPr>
      </w:pPr>
    </w:p>
    <w:p w:rsidR="005E05E8" w:rsidRDefault="005E05E8">
      <w:pPr>
        <w:pStyle w:val="a3"/>
        <w:spacing w:before="9"/>
        <w:rPr>
          <w:sz w:val="25"/>
        </w:rPr>
      </w:pPr>
    </w:p>
    <w:p w:rsidR="005E05E8" w:rsidRDefault="0046506B">
      <w:pPr>
        <w:ind w:left="1792" w:right="1139"/>
        <w:jc w:val="center"/>
        <w:rPr>
          <w:b/>
          <w:sz w:val="28"/>
        </w:rPr>
      </w:pPr>
      <w:r>
        <w:rPr>
          <w:b/>
          <w:sz w:val="28"/>
        </w:rPr>
        <w:t>РАЗДЕЛ 3</w:t>
      </w:r>
    </w:p>
    <w:p w:rsidR="005E05E8" w:rsidRDefault="005E05E8">
      <w:pPr>
        <w:sectPr w:rsidR="005E05E8" w:rsidSect="000E3849">
          <w:headerReference w:type="default" r:id="rId13"/>
          <w:footerReference w:type="default" r:id="rId14"/>
          <w:endnotePr>
            <w:numFmt w:val="decimal"/>
          </w:endnotePr>
          <w:pgSz w:w="11910" w:h="16840"/>
          <w:pgMar w:top="993" w:right="160" w:bottom="1240" w:left="360" w:header="989" w:footer="1056" w:gutter="0"/>
          <w:cols w:space="720"/>
        </w:sectPr>
      </w:pPr>
    </w:p>
    <w:p w:rsidR="005E05E8" w:rsidRDefault="005E05E8">
      <w:pPr>
        <w:pStyle w:val="a3"/>
        <w:rPr>
          <w:b/>
          <w:sz w:val="20"/>
        </w:rPr>
      </w:pPr>
    </w:p>
    <w:p w:rsidR="005E05E8" w:rsidRDefault="005E05E8">
      <w:pPr>
        <w:pStyle w:val="a3"/>
        <w:spacing w:before="7"/>
        <w:rPr>
          <w:b/>
          <w:sz w:val="20"/>
        </w:rPr>
      </w:pPr>
    </w:p>
    <w:p w:rsidR="005E05E8" w:rsidRDefault="0046506B">
      <w:pPr>
        <w:spacing w:before="87" w:line="242" w:lineRule="auto"/>
        <w:ind w:left="1792" w:right="1137"/>
        <w:jc w:val="center"/>
        <w:rPr>
          <w:b/>
          <w:sz w:val="28"/>
        </w:rPr>
      </w:pPr>
      <w:r>
        <w:rPr>
          <w:b/>
          <w:sz w:val="28"/>
        </w:rPr>
        <w:t>Технологии и техники звукового дизайна. Создание специальных звуковых эффектов.</w:t>
      </w:r>
    </w:p>
    <w:p w:rsidR="005E05E8" w:rsidRDefault="005E05E8">
      <w:pPr>
        <w:pStyle w:val="a3"/>
        <w:spacing w:before="4"/>
        <w:rPr>
          <w:b/>
          <w:sz w:val="27"/>
        </w:rPr>
      </w:pPr>
    </w:p>
    <w:p w:rsidR="005E05E8" w:rsidRDefault="0046506B" w:rsidP="00D23981">
      <w:pPr>
        <w:pStyle w:val="a4"/>
        <w:numPr>
          <w:ilvl w:val="1"/>
          <w:numId w:val="9"/>
        </w:numPr>
        <w:tabs>
          <w:tab w:val="left" w:pos="2045"/>
        </w:tabs>
        <w:spacing w:before="1"/>
        <w:ind w:left="2045" w:right="806"/>
        <w:rPr>
          <w:sz w:val="28"/>
        </w:rPr>
      </w:pPr>
      <w:r>
        <w:rPr>
          <w:sz w:val="28"/>
        </w:rPr>
        <w:t>Звуковая дорожка аудиовизуального проекта. Звукошумовые</w:t>
      </w:r>
      <w:r>
        <w:rPr>
          <w:spacing w:val="-32"/>
          <w:sz w:val="28"/>
        </w:rPr>
        <w:t xml:space="preserve"> </w:t>
      </w:r>
      <w:r>
        <w:rPr>
          <w:sz w:val="28"/>
        </w:rPr>
        <w:t>эффекты, музыка,</w:t>
      </w:r>
      <w:r>
        <w:rPr>
          <w:spacing w:val="3"/>
          <w:sz w:val="28"/>
        </w:rPr>
        <w:t xml:space="preserve"> </w:t>
      </w:r>
      <w:r>
        <w:rPr>
          <w:sz w:val="28"/>
        </w:rPr>
        <w:t>тишина.</w:t>
      </w:r>
    </w:p>
    <w:p w:rsidR="005E05E8" w:rsidRDefault="0046506B" w:rsidP="00D23981">
      <w:pPr>
        <w:pStyle w:val="a4"/>
        <w:numPr>
          <w:ilvl w:val="1"/>
          <w:numId w:val="9"/>
        </w:numPr>
        <w:tabs>
          <w:tab w:val="left" w:pos="2045"/>
        </w:tabs>
        <w:ind w:left="2045" w:right="1529"/>
        <w:rPr>
          <w:sz w:val="28"/>
        </w:rPr>
      </w:pPr>
      <w:r>
        <w:rPr>
          <w:sz w:val="28"/>
        </w:rPr>
        <w:t>Техники звукового дизайна. Виды синтеза звука.</w:t>
      </w:r>
      <w:r>
        <w:rPr>
          <w:spacing w:val="-35"/>
          <w:sz w:val="28"/>
        </w:rPr>
        <w:t xml:space="preserve"> </w:t>
      </w:r>
      <w:r>
        <w:rPr>
          <w:sz w:val="28"/>
        </w:rPr>
        <w:t>Субтрактивный синтез.</w:t>
      </w:r>
    </w:p>
    <w:p w:rsidR="005E05E8" w:rsidRDefault="0046506B" w:rsidP="00D23981">
      <w:pPr>
        <w:pStyle w:val="a4"/>
        <w:numPr>
          <w:ilvl w:val="1"/>
          <w:numId w:val="4"/>
        </w:numPr>
        <w:tabs>
          <w:tab w:val="left" w:pos="2045"/>
        </w:tabs>
        <w:ind w:left="2045" w:right="1492"/>
        <w:rPr>
          <w:sz w:val="28"/>
        </w:rPr>
      </w:pPr>
      <w:r>
        <w:rPr>
          <w:sz w:val="28"/>
        </w:rPr>
        <w:t>Звукошумовые эффекты - понятие, характеристики, категории, функции. Синхронные шумы и фоли-эффекты, звуковые ландшафты и пространства. Звукозапись на выезде. Реалистичные и точечные</w:t>
      </w:r>
      <w:r>
        <w:rPr>
          <w:spacing w:val="-34"/>
          <w:sz w:val="28"/>
        </w:rPr>
        <w:t xml:space="preserve"> </w:t>
      </w:r>
      <w:r>
        <w:rPr>
          <w:sz w:val="28"/>
        </w:rPr>
        <w:t>шумы.</w:t>
      </w:r>
    </w:p>
    <w:p w:rsidR="005E05E8" w:rsidRDefault="0046506B" w:rsidP="00D23981">
      <w:pPr>
        <w:pStyle w:val="a4"/>
        <w:numPr>
          <w:ilvl w:val="1"/>
          <w:numId w:val="4"/>
        </w:numPr>
        <w:tabs>
          <w:tab w:val="left" w:pos="2045"/>
        </w:tabs>
        <w:ind w:left="2045" w:right="949"/>
        <w:rPr>
          <w:sz w:val="28"/>
        </w:rPr>
      </w:pPr>
      <w:r>
        <w:rPr>
          <w:sz w:val="28"/>
        </w:rPr>
        <w:t>Способы создания специальных звуковых эффектов. Звуковой дизайн голосов персонажей. Основные процессы образования и восприятия</w:t>
      </w:r>
      <w:r>
        <w:rPr>
          <w:spacing w:val="-19"/>
          <w:sz w:val="28"/>
        </w:rPr>
        <w:t xml:space="preserve"> </w:t>
      </w:r>
      <w:r>
        <w:rPr>
          <w:sz w:val="28"/>
        </w:rPr>
        <w:t>речи.</w:t>
      </w:r>
    </w:p>
    <w:p w:rsidR="005E05E8" w:rsidRDefault="0046506B" w:rsidP="00D23981">
      <w:pPr>
        <w:pStyle w:val="a4"/>
        <w:numPr>
          <w:ilvl w:val="1"/>
          <w:numId w:val="4"/>
        </w:numPr>
        <w:tabs>
          <w:tab w:val="left" w:pos="2045"/>
        </w:tabs>
        <w:ind w:left="2045" w:right="1504"/>
        <w:rPr>
          <w:sz w:val="28"/>
        </w:rPr>
      </w:pPr>
      <w:r>
        <w:rPr>
          <w:sz w:val="28"/>
        </w:rPr>
        <w:t>Функции, выразительные возможности и способы</w:t>
      </w:r>
      <w:r>
        <w:rPr>
          <w:spacing w:val="-37"/>
          <w:sz w:val="28"/>
        </w:rPr>
        <w:t xml:space="preserve"> </w:t>
      </w:r>
      <w:r>
        <w:rPr>
          <w:sz w:val="28"/>
        </w:rPr>
        <w:t>использования музыки в аудиовизуальном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проекте.</w:t>
      </w:r>
    </w:p>
    <w:p w:rsidR="005E05E8" w:rsidRDefault="005E05E8">
      <w:pPr>
        <w:pStyle w:val="a3"/>
        <w:spacing w:before="6"/>
        <w:rPr>
          <w:sz w:val="28"/>
        </w:rPr>
      </w:pPr>
    </w:p>
    <w:p w:rsidR="005E05E8" w:rsidRDefault="0046506B">
      <w:pPr>
        <w:ind w:left="1792" w:right="1146"/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:rsidR="005E05E8" w:rsidRDefault="005E05E8">
      <w:pPr>
        <w:pStyle w:val="a3"/>
        <w:spacing w:before="6"/>
        <w:rPr>
          <w:b/>
          <w:sz w:val="27"/>
        </w:rPr>
      </w:pPr>
    </w:p>
    <w:p w:rsidR="005E05E8" w:rsidRDefault="0046506B">
      <w:pPr>
        <w:ind w:left="1339" w:right="780"/>
        <w:rPr>
          <w:sz w:val="28"/>
        </w:rPr>
      </w:pPr>
      <w:r>
        <w:rPr>
          <w:sz w:val="28"/>
        </w:rPr>
        <w:t>Продуктивные особенности звукового дизайна, критерии качества и профессионализма. Перспективы развития звукового дизайна в современных художественных практиках, основанных на работе со звуком, таких как</w:t>
      </w:r>
    </w:p>
    <w:p w:rsidR="005E05E8" w:rsidRDefault="0046506B">
      <w:pPr>
        <w:ind w:left="1339" w:right="1050"/>
        <w:rPr>
          <w:sz w:val="28"/>
        </w:rPr>
      </w:pPr>
      <w:r>
        <w:rPr>
          <w:sz w:val="28"/>
        </w:rPr>
        <w:t>создание электронной музыки, компьютерная аранжировка или звуковой синтез в различных музыкальных жанрах.</w:t>
      </w:r>
    </w:p>
    <w:p w:rsidR="000E3849" w:rsidRDefault="000E3849">
      <w:pPr>
        <w:ind w:left="1339" w:right="1050"/>
        <w:rPr>
          <w:sz w:val="28"/>
        </w:rPr>
      </w:pPr>
    </w:p>
    <w:p w:rsidR="000E3849" w:rsidRPr="00A56C21" w:rsidRDefault="000E3849" w:rsidP="00D23981">
      <w:pPr>
        <w:pStyle w:val="a4"/>
        <w:keepNext/>
        <w:keepLines/>
        <w:widowControl/>
        <w:numPr>
          <w:ilvl w:val="0"/>
          <w:numId w:val="11"/>
        </w:numPr>
        <w:spacing w:before="240" w:after="60"/>
        <w:ind w:left="644" w:right="1320"/>
        <w:contextualSpacing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:rsidR="000E3849" w:rsidRDefault="000E3849" w:rsidP="000E3849">
      <w:pPr>
        <w:pStyle w:val="a4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2"/>
        <w:gridCol w:w="2109"/>
        <w:gridCol w:w="1973"/>
        <w:gridCol w:w="6469"/>
      </w:tblGrid>
      <w:tr w:rsidR="000E3849" w:rsidRPr="000E5087" w:rsidTr="000E384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849" w:rsidRPr="000E5087" w:rsidRDefault="000E3849" w:rsidP="000E3849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0E3849" w:rsidRPr="000E5087" w:rsidTr="000E384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849" w:rsidRPr="000E5087" w:rsidRDefault="000E3849" w:rsidP="000E3849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849" w:rsidRPr="000E5087" w:rsidRDefault="000E3849" w:rsidP="000E3849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849" w:rsidRPr="000E5087" w:rsidRDefault="000E3849" w:rsidP="000E3849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3849" w:rsidRPr="000E5087" w:rsidRDefault="000E3849" w:rsidP="000E3849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0E3849" w:rsidRPr="000E5087" w:rsidTr="000E3849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0E3849" w:rsidRPr="000E5087" w:rsidRDefault="000E3849" w:rsidP="000E3849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0E3849" w:rsidRPr="000E5087" w:rsidTr="000E3849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0E3849" w:rsidRPr="000E5087" w:rsidTr="000E3849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0E3849" w:rsidRPr="000E5087" w:rsidTr="000E3849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0E3849" w:rsidRPr="000E5087" w:rsidTr="000E3849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3849" w:rsidRPr="000E5087" w:rsidRDefault="000E3849" w:rsidP="000E3849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0E3849" w:rsidRDefault="000E3849" w:rsidP="000E3849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0E3849" w:rsidRDefault="000E3849" w:rsidP="000E3849">
      <w:pPr>
        <w:jc w:val="both"/>
        <w:rPr>
          <w:iCs/>
          <w:lang w:eastAsia="ru-RU"/>
        </w:rPr>
      </w:pPr>
    </w:p>
    <w:p w:rsidR="000E3849" w:rsidRPr="00CF1BE9" w:rsidRDefault="000E3849" w:rsidP="000E3849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0E3849" w:rsidRPr="00CF1BE9" w:rsidRDefault="000E3849" w:rsidP="000E3849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0E3849" w:rsidRDefault="000E3849" w:rsidP="000E3849">
      <w:pPr>
        <w:spacing w:line="216" w:lineRule="auto"/>
      </w:pPr>
    </w:p>
    <w:p w:rsidR="000E3849" w:rsidRDefault="000E3849" w:rsidP="000E3849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6" w:name="_Toc14355453"/>
      <w:bookmarkEnd w:id="6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0E3849" w:rsidRDefault="000E3849" w:rsidP="000E3849">
      <w:pPr>
        <w:pStyle w:val="a4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0E3849" w:rsidRDefault="000E3849" w:rsidP="000E3849">
      <w:pPr>
        <w:pStyle w:val="a4"/>
        <w:ind w:left="142" w:firstLine="567"/>
        <w:jc w:val="both"/>
        <w:rPr>
          <w:lang w:eastAsia="ru-RU"/>
        </w:rPr>
      </w:pPr>
    </w:p>
    <w:p w:rsidR="000E3849" w:rsidRDefault="000E3849" w:rsidP="000E3849">
      <w:pPr>
        <w:ind w:left="1339" w:right="1050"/>
        <w:jc w:val="center"/>
        <w:rPr>
          <w:b/>
          <w:lang w:eastAsia="ru-RU"/>
        </w:rPr>
      </w:pPr>
      <w:r w:rsidRPr="00A56C21">
        <w:rPr>
          <w:b/>
          <w:lang w:eastAsia="ru-RU"/>
        </w:rPr>
        <w:t>Тестовые задания</w:t>
      </w:r>
      <w:r>
        <w:rPr>
          <w:b/>
          <w:lang w:eastAsia="ru-RU"/>
        </w:rPr>
        <w:t xml:space="preserve"> (7-8 семестр)</w:t>
      </w:r>
    </w:p>
    <w:p w:rsidR="000E3849" w:rsidRDefault="000E3849" w:rsidP="000E3849">
      <w:pPr>
        <w:ind w:left="1339" w:right="1050"/>
        <w:jc w:val="center"/>
        <w:rPr>
          <w:b/>
          <w:lang w:eastAsia="ru-RU"/>
        </w:rPr>
      </w:pPr>
    </w:p>
    <w:p w:rsidR="000E3849" w:rsidRDefault="000E3849" w:rsidP="000E3849">
      <w:pPr>
        <w:autoSpaceDE w:val="0"/>
        <w:autoSpaceDN w:val="0"/>
        <w:adjustRightInd w:val="0"/>
        <w:ind w:left="566"/>
        <w:jc w:val="center"/>
        <w:rPr>
          <w:rFonts w:ascii="HelveticaNeue-Bold" w:hAnsi="HelveticaNeue-Bold" w:cs="HelveticaNeue-Bold"/>
          <w:b/>
          <w:bCs/>
          <w:color w:val="000000"/>
          <w:sz w:val="36"/>
          <w:szCs w:val="36"/>
        </w:rPr>
      </w:pPr>
      <w:r>
        <w:rPr>
          <w:rFonts w:ascii="HelveticaNeue-Bold" w:hAnsi="HelveticaNeue-Bold" w:cs="HelveticaNeue-Bold"/>
          <w:b/>
          <w:bCs/>
          <w:color w:val="000000"/>
          <w:sz w:val="36"/>
          <w:szCs w:val="36"/>
        </w:rPr>
        <w:t>Звуковой дизайн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1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 звука путём вычитания гармоник:</w:t>
      </w:r>
    </w:p>
    <w:p w:rsidR="000E3849" w:rsidRPr="000E3849" w:rsidRDefault="000E3849" w:rsidP="00D23981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Аддитивный - Additive</w:t>
      </w:r>
    </w:p>
    <w:p w:rsidR="000E3849" w:rsidRPr="000E3849" w:rsidRDefault="000E3849" w:rsidP="00D23981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Субтрактивный - Subtractive</w:t>
      </w:r>
    </w:p>
    <w:p w:rsidR="000E3849" w:rsidRPr="000E3849" w:rsidRDefault="000E3849" w:rsidP="00D23981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Таблично-волновой - Wavetable</w:t>
      </w:r>
    </w:p>
    <w:p w:rsidR="000E3849" w:rsidRPr="000E3849" w:rsidRDefault="000E3849" w:rsidP="00D23981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Гранулярный - Granular</w:t>
      </w:r>
    </w:p>
    <w:p w:rsidR="000E3849" w:rsidRPr="000E3849" w:rsidRDefault="000E3849" w:rsidP="00D23981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Операторный - FM</w:t>
      </w:r>
    </w:p>
    <w:p w:rsidR="000E3849" w:rsidRPr="000E3849" w:rsidRDefault="000E3849" w:rsidP="000E3849">
      <w:pPr>
        <w:autoSpaceDE w:val="0"/>
        <w:autoSpaceDN w:val="0"/>
        <w:adjustRightInd w:val="0"/>
        <w:ind w:firstLine="566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1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 звука путём сложения гармоник:</w:t>
      </w:r>
    </w:p>
    <w:p w:rsidR="000E3849" w:rsidRPr="000E3849" w:rsidRDefault="000E3849" w:rsidP="00D23981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Аддитивный - Additive</w:t>
      </w:r>
    </w:p>
    <w:p w:rsidR="000E3849" w:rsidRPr="000E3849" w:rsidRDefault="000E3849" w:rsidP="00D23981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Субтрактивный - Subtractive</w:t>
      </w:r>
    </w:p>
    <w:p w:rsidR="000E3849" w:rsidRPr="000E3849" w:rsidRDefault="000E3849" w:rsidP="00D23981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Таблично-волновой - Wavetable</w:t>
      </w:r>
    </w:p>
    <w:p w:rsidR="000E3849" w:rsidRPr="000E3849" w:rsidRDefault="000E3849" w:rsidP="00D23981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Гранулярный - Granular</w:t>
      </w:r>
    </w:p>
    <w:p w:rsidR="000E3849" w:rsidRPr="000E3849" w:rsidRDefault="000E3849" w:rsidP="00D23981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Операторный - FM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1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 звука путём манипуляции ультракороткими сэмплами:</w:t>
      </w:r>
    </w:p>
    <w:p w:rsidR="000E3849" w:rsidRPr="000E3849" w:rsidRDefault="000E3849" w:rsidP="00D23981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Аддитивный - Additive</w:t>
      </w:r>
    </w:p>
    <w:p w:rsidR="000E3849" w:rsidRPr="000E3849" w:rsidRDefault="000E3849" w:rsidP="00D23981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Субтрактивный - Subtractive</w:t>
      </w:r>
    </w:p>
    <w:p w:rsidR="000E3849" w:rsidRPr="000E3849" w:rsidRDefault="000E3849" w:rsidP="00D23981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Таблично-волновой - Wavetable</w:t>
      </w:r>
    </w:p>
    <w:p w:rsidR="000E3849" w:rsidRPr="000E3849" w:rsidRDefault="000E3849" w:rsidP="00D23981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Гранулярный - Granular</w:t>
      </w:r>
    </w:p>
    <w:p w:rsidR="000E3849" w:rsidRPr="000E3849" w:rsidRDefault="000E3849" w:rsidP="00D23981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lastRenderedPageBreak/>
        <w:t>Операторный - FM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1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 звука путём частотной модуляции колебаний простой формы:</w:t>
      </w:r>
    </w:p>
    <w:p w:rsidR="000E3849" w:rsidRPr="000E3849" w:rsidRDefault="000E3849" w:rsidP="00D23981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Аддитивный - Additive</w:t>
      </w:r>
    </w:p>
    <w:p w:rsidR="000E3849" w:rsidRPr="000E3849" w:rsidRDefault="000E3849" w:rsidP="00D23981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Субтрактивный - Subtractive</w:t>
      </w:r>
    </w:p>
    <w:p w:rsidR="000E3849" w:rsidRPr="000E3849" w:rsidRDefault="000E3849" w:rsidP="00D23981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Таблично-волновой - Wavetable</w:t>
      </w:r>
    </w:p>
    <w:p w:rsidR="000E3849" w:rsidRPr="000E3849" w:rsidRDefault="000E3849" w:rsidP="00D23981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Гранулярный - Granular</w:t>
      </w:r>
    </w:p>
    <w:p w:rsidR="000E3849" w:rsidRPr="000E3849" w:rsidRDefault="000E3849" w:rsidP="00D23981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Операторный - FM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2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 звука путём воспроизведения периодов колебаний, расположенных в специальных наборах:</w:t>
      </w:r>
    </w:p>
    <w:p w:rsidR="000E3849" w:rsidRPr="000E3849" w:rsidRDefault="000E3849" w:rsidP="00D23981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Аддитивный - Additive</w:t>
      </w:r>
    </w:p>
    <w:p w:rsidR="000E3849" w:rsidRPr="000E3849" w:rsidRDefault="000E3849" w:rsidP="00D23981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Субтрактивный - Subtractive</w:t>
      </w:r>
    </w:p>
    <w:p w:rsidR="000E3849" w:rsidRPr="000E3849" w:rsidRDefault="000E3849" w:rsidP="00D23981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Таблично-волновой - Wavetable</w:t>
      </w:r>
    </w:p>
    <w:p w:rsidR="000E3849" w:rsidRPr="000E3849" w:rsidRDefault="000E3849" w:rsidP="00D23981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Гранулярный - Granular</w:t>
      </w:r>
    </w:p>
    <w:p w:rsidR="000E3849" w:rsidRPr="000E3849" w:rsidRDefault="000E3849" w:rsidP="00D23981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Операторный - FM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2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Модуль вычитания гармоник:</w:t>
      </w:r>
    </w:p>
    <w:p w:rsidR="000E3849" w:rsidRPr="000E3849" w:rsidRDefault="000E3849" w:rsidP="00D23981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:rsidR="000E3849" w:rsidRPr="000E3849" w:rsidRDefault="000E3849" w:rsidP="00D23981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:rsidR="000E3849" w:rsidRPr="000E3849" w:rsidRDefault="000E3849" w:rsidP="00D23981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:rsidR="000E3849" w:rsidRPr="000E3849" w:rsidRDefault="000E3849" w:rsidP="00D23981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:rsidR="000E3849" w:rsidRPr="000E3849" w:rsidRDefault="000E3849" w:rsidP="00D23981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2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Модуль генератора тона:</w:t>
      </w:r>
    </w:p>
    <w:p w:rsidR="000E3849" w:rsidRPr="000E3849" w:rsidRDefault="000E3849" w:rsidP="00D23981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:rsidR="000E3849" w:rsidRPr="000E3849" w:rsidRDefault="000E3849" w:rsidP="00D23981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:rsidR="000E3849" w:rsidRPr="000E3849" w:rsidRDefault="000E3849" w:rsidP="00D23981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:rsidR="000E3849" w:rsidRPr="000E3849" w:rsidRDefault="000E3849" w:rsidP="00D23981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:rsidR="000E3849" w:rsidRPr="000E3849" w:rsidRDefault="000E3849" w:rsidP="00D23981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2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Модуль усилителя:</w:t>
      </w:r>
    </w:p>
    <w:p w:rsidR="000E3849" w:rsidRPr="000E3849" w:rsidRDefault="000E3849" w:rsidP="00D23981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:rsidR="000E3849" w:rsidRPr="000E3849" w:rsidRDefault="000E3849" w:rsidP="00D23981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:rsidR="000E3849" w:rsidRPr="000E3849" w:rsidRDefault="000E3849" w:rsidP="00D23981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:rsidR="000E3849" w:rsidRPr="000E3849" w:rsidRDefault="000E3849" w:rsidP="00D23981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:rsidR="000E3849" w:rsidRPr="000E3849" w:rsidRDefault="000E3849" w:rsidP="00D23981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2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Модуль генератора огибающей:</w:t>
      </w:r>
    </w:p>
    <w:p w:rsidR="000E3849" w:rsidRPr="000E3849" w:rsidRDefault="000E3849" w:rsidP="00D23981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:rsidR="000E3849" w:rsidRPr="000E3849" w:rsidRDefault="000E3849" w:rsidP="00D23981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:rsidR="000E3849" w:rsidRPr="000E3849" w:rsidRDefault="000E3849" w:rsidP="00D23981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:rsidR="000E3849" w:rsidRPr="000E3849" w:rsidRDefault="000E3849" w:rsidP="00D23981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:rsidR="000E3849" w:rsidRPr="000E3849" w:rsidRDefault="000E3849" w:rsidP="00D23981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3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Модуль генератора низкой частоты:</w:t>
      </w:r>
    </w:p>
    <w:p w:rsidR="000E3849" w:rsidRPr="000E3849" w:rsidRDefault="000E3849" w:rsidP="00D23981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:rsidR="000E3849" w:rsidRPr="000E3849" w:rsidRDefault="000E3849" w:rsidP="00D23981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:rsidR="000E3849" w:rsidRPr="000E3849" w:rsidRDefault="000E3849" w:rsidP="00D23981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:rsidR="000E3849" w:rsidRPr="000E3849" w:rsidRDefault="000E3849" w:rsidP="00D23981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:rsidR="000E3849" w:rsidRPr="000E3849" w:rsidRDefault="000E3849" w:rsidP="00D23981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3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равномерно распределена по всему частотному диапазону:</w:t>
      </w:r>
    </w:p>
    <w:p w:rsidR="000E3849" w:rsidRPr="000E3849" w:rsidRDefault="000E3849" w:rsidP="00D23981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:rsidR="000E3849" w:rsidRPr="000E3849" w:rsidRDefault="000E3849" w:rsidP="00D23981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:rsidR="000E3849" w:rsidRPr="000E3849" w:rsidRDefault="000E3849" w:rsidP="00D23981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:rsidR="000E3849" w:rsidRPr="000E3849" w:rsidRDefault="000E3849" w:rsidP="00D23981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:rsidR="000E3849" w:rsidRPr="000E3849" w:rsidRDefault="000E3849" w:rsidP="00D23981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3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затухает на 3 дБ/Окт.:</w:t>
      </w:r>
    </w:p>
    <w:p w:rsidR="000E3849" w:rsidRPr="000E3849" w:rsidRDefault="000E3849" w:rsidP="00D23981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:rsidR="000E3849" w:rsidRPr="000E3849" w:rsidRDefault="000E3849" w:rsidP="00D23981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:rsidR="000E3849" w:rsidRPr="000E3849" w:rsidRDefault="000E3849" w:rsidP="00D23981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:rsidR="000E3849" w:rsidRPr="000E3849" w:rsidRDefault="000E3849" w:rsidP="00D23981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:rsidR="000E3849" w:rsidRPr="000E3849" w:rsidRDefault="000E3849" w:rsidP="00D23981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3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затухает на 6 дБ/Окт.:</w:t>
      </w:r>
    </w:p>
    <w:p w:rsidR="000E3849" w:rsidRPr="000E3849" w:rsidRDefault="000E3849" w:rsidP="00D23981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:rsidR="000E3849" w:rsidRPr="000E3849" w:rsidRDefault="000E3849" w:rsidP="00D23981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:rsidR="000E3849" w:rsidRPr="000E3849" w:rsidRDefault="000E3849" w:rsidP="00D23981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:rsidR="000E3849" w:rsidRPr="000E3849" w:rsidRDefault="000E3849" w:rsidP="00D23981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:rsidR="000E3849" w:rsidRPr="000E3849" w:rsidRDefault="000E3849" w:rsidP="00D23981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3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увеличивается на 6 дБ/Окт.:</w:t>
      </w:r>
    </w:p>
    <w:p w:rsidR="000E3849" w:rsidRPr="000E3849" w:rsidRDefault="000E3849" w:rsidP="00D23981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:rsidR="000E3849" w:rsidRPr="000E3849" w:rsidRDefault="000E3849" w:rsidP="00D23981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:rsidR="000E3849" w:rsidRPr="000E3849" w:rsidRDefault="000E3849" w:rsidP="00D23981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:rsidR="000E3849" w:rsidRPr="000E3849" w:rsidRDefault="000E3849" w:rsidP="00D23981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:rsidR="000E3849" w:rsidRPr="000E3849" w:rsidRDefault="000E3849" w:rsidP="00D23981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4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увеличивается на 3 дБ/Окт.:</w:t>
      </w:r>
    </w:p>
    <w:p w:rsidR="000E3849" w:rsidRPr="000E3849" w:rsidRDefault="000E3849" w:rsidP="00D23981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:rsidR="000E3849" w:rsidRPr="000E3849" w:rsidRDefault="000E3849" w:rsidP="00D23981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:rsidR="000E3849" w:rsidRPr="000E3849" w:rsidRDefault="000E3849" w:rsidP="00D23981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:rsidR="000E3849" w:rsidRPr="000E3849" w:rsidRDefault="000E3849" w:rsidP="00D23981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:rsidR="000E3849" w:rsidRPr="000E3849" w:rsidRDefault="000E3849" w:rsidP="00D23981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4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Первый фильм, использовавший систему Dolby A:</w:t>
      </w:r>
    </w:p>
    <w:p w:rsidR="000E3849" w:rsidRPr="000E3849" w:rsidRDefault="000E3849" w:rsidP="00D23981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"Звёздные войны"/"Star Wars"</w:t>
      </w:r>
    </w:p>
    <w:p w:rsidR="000E3849" w:rsidRPr="000E3849" w:rsidRDefault="000E3849" w:rsidP="00D23981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lang w:val="en-US"/>
        </w:rPr>
      </w:pPr>
      <w:r w:rsidRPr="000E3849">
        <w:rPr>
          <w:rFonts w:ascii="HelveticaNeue" w:hAnsi="HelveticaNeue" w:cs="HelveticaNeue"/>
          <w:color w:val="000000"/>
          <w:lang w:val="en-US"/>
        </w:rPr>
        <w:t>"</w:t>
      </w:r>
      <w:r w:rsidRPr="000E3849">
        <w:rPr>
          <w:rFonts w:ascii="HelveticaNeue" w:hAnsi="HelveticaNeue" w:cs="HelveticaNeue"/>
          <w:color w:val="000000"/>
        </w:rPr>
        <w:t>Заводной</w:t>
      </w:r>
      <w:r w:rsidRPr="000E3849">
        <w:rPr>
          <w:rFonts w:ascii="HelveticaNeue" w:hAnsi="HelveticaNeue" w:cs="HelveticaNeue"/>
          <w:color w:val="000000"/>
          <w:lang w:val="en-US"/>
        </w:rPr>
        <w:t xml:space="preserve"> </w:t>
      </w:r>
      <w:r w:rsidRPr="000E3849">
        <w:rPr>
          <w:rFonts w:ascii="HelveticaNeue" w:hAnsi="HelveticaNeue" w:cs="HelveticaNeue"/>
          <w:color w:val="000000"/>
        </w:rPr>
        <w:t>апельсин</w:t>
      </w:r>
      <w:r w:rsidRPr="000E3849">
        <w:rPr>
          <w:rFonts w:ascii="HelveticaNeue" w:hAnsi="HelveticaNeue" w:cs="HelveticaNeue"/>
          <w:color w:val="000000"/>
          <w:lang w:val="en-US"/>
        </w:rPr>
        <w:t>"/"A Clockwork Orange"</w:t>
      </w:r>
    </w:p>
    <w:p w:rsidR="000E3849" w:rsidRPr="000E3849" w:rsidRDefault="000E3849" w:rsidP="00D23981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"Возвращение Бэтмена"/"Batman Returns"</w:t>
      </w:r>
    </w:p>
    <w:p w:rsidR="000E3849" w:rsidRPr="000E3849" w:rsidRDefault="000E3849" w:rsidP="00D23981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"Храбрая сердцем"/"Brave"</w:t>
      </w:r>
    </w:p>
    <w:p w:rsidR="000E3849" w:rsidRPr="000E3849" w:rsidRDefault="000E3849" w:rsidP="00D23981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"Апокалипсис сегодня"/"Apocalypse Now"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4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Первый фильм, использовавший систему Dolby Digital:</w:t>
      </w:r>
    </w:p>
    <w:p w:rsidR="000E3849" w:rsidRPr="000E3849" w:rsidRDefault="000E3849" w:rsidP="00D23981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Звёздные войны"/"Star Wars"</w:t>
      </w:r>
    </w:p>
    <w:p w:rsidR="000E3849" w:rsidRPr="000E3849" w:rsidRDefault="000E3849" w:rsidP="00D23981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lang w:val="en-US"/>
        </w:rPr>
      </w:pPr>
      <w:r w:rsidRPr="000E3849">
        <w:rPr>
          <w:rFonts w:ascii="HelveticaNeue" w:hAnsi="HelveticaNeue" w:cs="HelveticaNeue"/>
          <w:color w:val="000000"/>
          <w:lang w:val="en-US"/>
        </w:rPr>
        <w:t>"</w:t>
      </w:r>
      <w:r w:rsidRPr="000E3849">
        <w:rPr>
          <w:rFonts w:ascii="HelveticaNeue" w:hAnsi="HelveticaNeue" w:cs="HelveticaNeue"/>
          <w:color w:val="000000"/>
        </w:rPr>
        <w:t>Заводной</w:t>
      </w:r>
      <w:r w:rsidRPr="000E3849">
        <w:rPr>
          <w:rFonts w:ascii="HelveticaNeue" w:hAnsi="HelveticaNeue" w:cs="HelveticaNeue"/>
          <w:color w:val="000000"/>
          <w:lang w:val="en-US"/>
        </w:rPr>
        <w:t xml:space="preserve"> </w:t>
      </w:r>
      <w:r w:rsidRPr="000E3849">
        <w:rPr>
          <w:rFonts w:ascii="HelveticaNeue" w:hAnsi="HelveticaNeue" w:cs="HelveticaNeue"/>
          <w:color w:val="000000"/>
        </w:rPr>
        <w:t>апельсин</w:t>
      </w:r>
      <w:r w:rsidRPr="000E3849">
        <w:rPr>
          <w:rFonts w:ascii="HelveticaNeue" w:hAnsi="HelveticaNeue" w:cs="HelveticaNeue"/>
          <w:color w:val="000000"/>
          <w:lang w:val="en-US"/>
        </w:rPr>
        <w:t>"/"A Clockwork Orange"</w:t>
      </w:r>
    </w:p>
    <w:p w:rsidR="000E3849" w:rsidRPr="000E3849" w:rsidRDefault="000E3849" w:rsidP="00D23981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"Возвращение Бэтмена"/"Batman Returns"</w:t>
      </w:r>
    </w:p>
    <w:p w:rsidR="000E3849" w:rsidRPr="000E3849" w:rsidRDefault="000E3849" w:rsidP="00D23981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"Храбрая сердцем"/"Brave"</w:t>
      </w:r>
    </w:p>
    <w:p w:rsidR="000E3849" w:rsidRPr="000E3849" w:rsidRDefault="000E3849" w:rsidP="00D23981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"Апокалипсис сегодня"/"Apocalypse Now"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4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Первый фильм, использовавший систему Dolby 5.1:</w:t>
      </w:r>
    </w:p>
    <w:p w:rsidR="000E3849" w:rsidRPr="000E3849" w:rsidRDefault="000E3849" w:rsidP="00D23981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Звёздные войны"/"Star Wars"</w:t>
      </w:r>
    </w:p>
    <w:p w:rsidR="000E3849" w:rsidRPr="000E3849" w:rsidRDefault="000E3849" w:rsidP="00D23981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lang w:val="en-US"/>
        </w:rPr>
      </w:pPr>
      <w:r w:rsidRPr="000E3849">
        <w:rPr>
          <w:rFonts w:ascii="HelveticaNeue" w:hAnsi="HelveticaNeue" w:cs="HelveticaNeue"/>
          <w:color w:val="000000"/>
          <w:lang w:val="en-US"/>
        </w:rPr>
        <w:t>"</w:t>
      </w:r>
      <w:r w:rsidRPr="000E3849">
        <w:rPr>
          <w:rFonts w:ascii="HelveticaNeue" w:hAnsi="HelveticaNeue" w:cs="HelveticaNeue"/>
          <w:color w:val="000000"/>
        </w:rPr>
        <w:t>Заводной</w:t>
      </w:r>
      <w:r w:rsidRPr="000E3849">
        <w:rPr>
          <w:rFonts w:ascii="HelveticaNeue" w:hAnsi="HelveticaNeue" w:cs="HelveticaNeue"/>
          <w:color w:val="000000"/>
          <w:lang w:val="en-US"/>
        </w:rPr>
        <w:t xml:space="preserve"> </w:t>
      </w:r>
      <w:r w:rsidRPr="000E3849">
        <w:rPr>
          <w:rFonts w:ascii="HelveticaNeue" w:hAnsi="HelveticaNeue" w:cs="HelveticaNeue"/>
          <w:color w:val="000000"/>
        </w:rPr>
        <w:t>апельсин</w:t>
      </w:r>
      <w:r w:rsidRPr="000E3849">
        <w:rPr>
          <w:rFonts w:ascii="HelveticaNeue" w:hAnsi="HelveticaNeue" w:cs="HelveticaNeue"/>
          <w:color w:val="000000"/>
          <w:lang w:val="en-US"/>
        </w:rPr>
        <w:t>"/"A Clockwork Orange"</w:t>
      </w:r>
    </w:p>
    <w:p w:rsidR="000E3849" w:rsidRPr="000E3849" w:rsidRDefault="000E3849" w:rsidP="00D23981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"Возвращение Бэтмена"/"Batman Returns"</w:t>
      </w:r>
    </w:p>
    <w:p w:rsidR="000E3849" w:rsidRPr="000E3849" w:rsidRDefault="000E3849" w:rsidP="00D23981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"Храбрая сердцем"/"Brave"</w:t>
      </w:r>
    </w:p>
    <w:p w:rsidR="000E3849" w:rsidRPr="000E3849" w:rsidRDefault="000E3849" w:rsidP="00D23981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"Апокалипсис сегодня"/"Apocalypse Now"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4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Первый фильм, использовавший систему Dolby Atmos:</w:t>
      </w:r>
    </w:p>
    <w:p w:rsidR="000E3849" w:rsidRPr="000E3849" w:rsidRDefault="000E3849" w:rsidP="00D23981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Звёздные войны"/"Star Wars"</w:t>
      </w:r>
    </w:p>
    <w:p w:rsidR="000E3849" w:rsidRPr="000E3849" w:rsidRDefault="000E3849" w:rsidP="00D23981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lang w:val="en-US"/>
        </w:rPr>
      </w:pPr>
      <w:r w:rsidRPr="000E3849">
        <w:rPr>
          <w:rFonts w:ascii="HelveticaNeue" w:hAnsi="HelveticaNeue" w:cs="HelveticaNeue"/>
          <w:color w:val="000000"/>
          <w:lang w:val="en-US"/>
        </w:rPr>
        <w:t>"</w:t>
      </w:r>
      <w:r w:rsidRPr="000E3849">
        <w:rPr>
          <w:rFonts w:ascii="HelveticaNeue" w:hAnsi="HelveticaNeue" w:cs="HelveticaNeue"/>
          <w:color w:val="000000"/>
        </w:rPr>
        <w:t>Заводной</w:t>
      </w:r>
      <w:r w:rsidRPr="000E3849">
        <w:rPr>
          <w:rFonts w:ascii="HelveticaNeue" w:hAnsi="HelveticaNeue" w:cs="HelveticaNeue"/>
          <w:color w:val="000000"/>
          <w:lang w:val="en-US"/>
        </w:rPr>
        <w:t xml:space="preserve"> </w:t>
      </w:r>
      <w:r w:rsidRPr="000E3849">
        <w:rPr>
          <w:rFonts w:ascii="HelveticaNeue" w:hAnsi="HelveticaNeue" w:cs="HelveticaNeue"/>
          <w:color w:val="000000"/>
        </w:rPr>
        <w:t>апельсин</w:t>
      </w:r>
      <w:r w:rsidRPr="000E3849">
        <w:rPr>
          <w:rFonts w:ascii="HelveticaNeue" w:hAnsi="HelveticaNeue" w:cs="HelveticaNeue"/>
          <w:color w:val="000000"/>
          <w:lang w:val="en-US"/>
        </w:rPr>
        <w:t>"/"A Clockwork Orange"</w:t>
      </w:r>
    </w:p>
    <w:p w:rsidR="000E3849" w:rsidRPr="000E3849" w:rsidRDefault="000E3849" w:rsidP="00D23981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"Возвращение Бэтмена"/"Batman Returns"</w:t>
      </w:r>
    </w:p>
    <w:p w:rsidR="000E3849" w:rsidRPr="000E3849" w:rsidRDefault="000E3849" w:rsidP="00D23981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"Храбрая сердцем"/"Brave"</w:t>
      </w:r>
    </w:p>
    <w:p w:rsidR="000E3849" w:rsidRPr="000E3849" w:rsidRDefault="000E3849" w:rsidP="00D23981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"Апокалипсис сегодня"/"Apocalypse Now"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5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Создатель синтезатора АНС:</w:t>
      </w:r>
    </w:p>
    <w:p w:rsidR="000E3849" w:rsidRPr="000E3849" w:rsidRDefault="000E3849" w:rsidP="00D23981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Лев Термен</w:t>
      </w:r>
    </w:p>
    <w:p w:rsidR="000E3849" w:rsidRPr="000E3849" w:rsidRDefault="000E3849" w:rsidP="00D23981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Евгений Мурзин</w:t>
      </w:r>
    </w:p>
    <w:p w:rsidR="000E3849" w:rsidRPr="000E3849" w:rsidRDefault="000E3849" w:rsidP="00D23981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Роберт Муг</w:t>
      </w:r>
    </w:p>
    <w:p w:rsidR="000E3849" w:rsidRPr="000E3849" w:rsidRDefault="000E3849" w:rsidP="00D23981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Том Оберхайм</w:t>
      </w:r>
    </w:p>
    <w:p w:rsidR="000E3849" w:rsidRPr="000E3849" w:rsidRDefault="000E3849" w:rsidP="00D23981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Дэйв Смит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5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Создатель одного из первых ЭМИ, а также охранной сигнализации:</w:t>
      </w:r>
    </w:p>
    <w:p w:rsidR="000E3849" w:rsidRPr="000E3849" w:rsidRDefault="000E3849" w:rsidP="00D23981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Лев Термен</w:t>
      </w:r>
    </w:p>
    <w:p w:rsidR="000E3849" w:rsidRPr="000E3849" w:rsidRDefault="000E3849" w:rsidP="00D23981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Евгений Мурзин</w:t>
      </w:r>
    </w:p>
    <w:p w:rsidR="000E3849" w:rsidRPr="000E3849" w:rsidRDefault="000E3849" w:rsidP="00D23981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Роберт Муг</w:t>
      </w:r>
    </w:p>
    <w:p w:rsidR="000E3849" w:rsidRPr="000E3849" w:rsidRDefault="000E3849" w:rsidP="00D23981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Том Оберхайм</w:t>
      </w:r>
    </w:p>
    <w:p w:rsidR="000E3849" w:rsidRPr="000E3849" w:rsidRDefault="000E3849" w:rsidP="00D23981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Дэйв Смит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5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Один из разработчиков протокола MIDI, создатель Prophet 5:</w:t>
      </w:r>
    </w:p>
    <w:p w:rsidR="000E3849" w:rsidRPr="000E3849" w:rsidRDefault="000E3849" w:rsidP="00D23981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Лев Термен</w:t>
      </w:r>
    </w:p>
    <w:p w:rsidR="000E3849" w:rsidRPr="000E3849" w:rsidRDefault="000E3849" w:rsidP="00D23981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Евгений Мурзин</w:t>
      </w:r>
    </w:p>
    <w:p w:rsidR="000E3849" w:rsidRPr="000E3849" w:rsidRDefault="000E3849" w:rsidP="00D23981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Роберт Муг</w:t>
      </w:r>
    </w:p>
    <w:p w:rsidR="000E3849" w:rsidRPr="000E3849" w:rsidRDefault="000E3849" w:rsidP="00D23981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Том Оберхайм</w:t>
      </w:r>
    </w:p>
    <w:p w:rsidR="000E3849" w:rsidRPr="000E3849" w:rsidRDefault="000E3849" w:rsidP="00D23981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Дэйв Смит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5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Перекрёстная модуляция:</w:t>
      </w:r>
    </w:p>
    <w:p w:rsidR="000E3849" w:rsidRPr="000E3849" w:rsidRDefault="000E3849" w:rsidP="00D23981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PWM</w:t>
      </w:r>
    </w:p>
    <w:p w:rsidR="000E3849" w:rsidRPr="000E3849" w:rsidRDefault="000E3849" w:rsidP="00D23981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Ring Mod</w:t>
      </w:r>
    </w:p>
    <w:p w:rsidR="000E3849" w:rsidRPr="000E3849" w:rsidRDefault="000E3849" w:rsidP="00D23981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Cross Mod</w:t>
      </w:r>
    </w:p>
    <w:p w:rsidR="000E3849" w:rsidRPr="000E3849" w:rsidRDefault="000E3849" w:rsidP="00D23981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Amp Mod</w:t>
      </w:r>
    </w:p>
    <w:p w:rsidR="000E3849" w:rsidRPr="000E3849" w:rsidRDefault="000E3849" w:rsidP="00D23981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Filt Mod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5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Широтно-импульсная модуляция:</w:t>
      </w:r>
    </w:p>
    <w:p w:rsidR="000E3849" w:rsidRPr="000E3849" w:rsidRDefault="000E3849" w:rsidP="00D23981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PWM</w:t>
      </w:r>
    </w:p>
    <w:p w:rsidR="000E3849" w:rsidRPr="000E3849" w:rsidRDefault="000E3849" w:rsidP="00D23981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Ring Mod</w:t>
      </w:r>
    </w:p>
    <w:p w:rsidR="000E3849" w:rsidRPr="000E3849" w:rsidRDefault="000E3849" w:rsidP="00D23981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Cross Mod</w:t>
      </w:r>
    </w:p>
    <w:p w:rsidR="000E3849" w:rsidRPr="000E3849" w:rsidRDefault="000E3849" w:rsidP="00D23981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Amp Mod</w:t>
      </w:r>
    </w:p>
    <w:p w:rsidR="000E3849" w:rsidRPr="000E3849" w:rsidRDefault="000E3849" w:rsidP="00D23981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Filt Mod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6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lastRenderedPageBreak/>
        <w:t>Кольцевая модуляция:</w:t>
      </w:r>
    </w:p>
    <w:p w:rsidR="000E3849" w:rsidRPr="000E3849" w:rsidRDefault="000E3849" w:rsidP="00D23981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PWM</w:t>
      </w:r>
    </w:p>
    <w:p w:rsidR="000E3849" w:rsidRPr="000E3849" w:rsidRDefault="000E3849" w:rsidP="00D23981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Ring Mod</w:t>
      </w:r>
    </w:p>
    <w:p w:rsidR="000E3849" w:rsidRPr="000E3849" w:rsidRDefault="000E3849" w:rsidP="00D23981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Cross Mod</w:t>
      </w:r>
    </w:p>
    <w:p w:rsidR="000E3849" w:rsidRPr="000E3849" w:rsidRDefault="000E3849" w:rsidP="00D23981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Amp Mod</w:t>
      </w:r>
    </w:p>
    <w:p w:rsidR="000E3849" w:rsidRPr="000E3849" w:rsidRDefault="000E3849" w:rsidP="00D23981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Filt Mod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6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Синтезатор ударных:</w:t>
      </w:r>
    </w:p>
    <w:p w:rsidR="000E3849" w:rsidRPr="000E3849" w:rsidRDefault="000E3849" w:rsidP="00D23981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Yamaha DX7</w:t>
      </w:r>
    </w:p>
    <w:p w:rsidR="000E3849" w:rsidRPr="000E3849" w:rsidRDefault="000E3849" w:rsidP="00D23981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Korg MS-20</w:t>
      </w:r>
    </w:p>
    <w:p w:rsidR="000E3849" w:rsidRPr="000E3849" w:rsidRDefault="000E3849" w:rsidP="00D23981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Sequential Circuits Prophet VS</w:t>
      </w:r>
    </w:p>
    <w:p w:rsidR="000E3849" w:rsidRPr="000E3849" w:rsidRDefault="000E3849" w:rsidP="00D23981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Akai MPC One</w:t>
      </w:r>
    </w:p>
    <w:p w:rsidR="000E3849" w:rsidRPr="000E3849" w:rsidRDefault="000E3849" w:rsidP="00D23981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Roland TR-808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6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Сэмплер:</w:t>
      </w:r>
    </w:p>
    <w:p w:rsidR="000E3849" w:rsidRPr="000E3849" w:rsidRDefault="000E3849" w:rsidP="00D23981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Yamaha DX7</w:t>
      </w:r>
    </w:p>
    <w:p w:rsidR="000E3849" w:rsidRPr="000E3849" w:rsidRDefault="000E3849" w:rsidP="00D23981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Korg MS-20</w:t>
      </w:r>
    </w:p>
    <w:p w:rsidR="000E3849" w:rsidRPr="000E3849" w:rsidRDefault="000E3849" w:rsidP="00D23981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Sequential Circuits Prophet VS</w:t>
      </w:r>
    </w:p>
    <w:p w:rsidR="000E3849" w:rsidRPr="000E3849" w:rsidRDefault="000E3849" w:rsidP="00D23981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Akai MPC One</w:t>
      </w:r>
    </w:p>
    <w:p w:rsidR="000E3849" w:rsidRPr="000E3849" w:rsidRDefault="000E3849" w:rsidP="00D23981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Roland TR-808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6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Векторный синтезатор:</w:t>
      </w:r>
    </w:p>
    <w:p w:rsidR="000E3849" w:rsidRPr="000E3849" w:rsidRDefault="000E3849" w:rsidP="00D23981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Yamaha DX7</w:t>
      </w:r>
    </w:p>
    <w:p w:rsidR="000E3849" w:rsidRPr="000E3849" w:rsidRDefault="000E3849" w:rsidP="00D23981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Korg MS-20</w:t>
      </w:r>
    </w:p>
    <w:p w:rsidR="000E3849" w:rsidRPr="000E3849" w:rsidRDefault="000E3849" w:rsidP="00D23981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Sequential Circuits Prophet VS</w:t>
      </w:r>
    </w:p>
    <w:p w:rsidR="000E3849" w:rsidRPr="000E3849" w:rsidRDefault="000E3849" w:rsidP="00D23981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Akai MPC One</w:t>
      </w:r>
    </w:p>
    <w:p w:rsidR="000E3849" w:rsidRPr="000E3849" w:rsidRDefault="000E3849" w:rsidP="00D23981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Roland TR-808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6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FM синтезатор:</w:t>
      </w:r>
    </w:p>
    <w:p w:rsidR="000E3849" w:rsidRPr="000E3849" w:rsidRDefault="000E3849" w:rsidP="00D23981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Yamaha DX7</w:t>
      </w:r>
    </w:p>
    <w:p w:rsidR="000E3849" w:rsidRPr="000E3849" w:rsidRDefault="000E3849" w:rsidP="00D23981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Korg MS-20</w:t>
      </w:r>
    </w:p>
    <w:p w:rsidR="000E3849" w:rsidRPr="000E3849" w:rsidRDefault="000E3849" w:rsidP="00D23981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Sequential Circuits Prophet VS</w:t>
      </w:r>
    </w:p>
    <w:p w:rsidR="000E3849" w:rsidRPr="000E3849" w:rsidRDefault="000E3849" w:rsidP="00D23981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Akai MPC One</w:t>
      </w:r>
    </w:p>
    <w:p w:rsidR="000E3849" w:rsidRPr="000E3849" w:rsidRDefault="000E3849" w:rsidP="00D23981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Roland TR-808</w:t>
      </w:r>
    </w:p>
    <w:p w:rsidR="000E3849" w:rsidRPr="000E3849" w:rsidRDefault="000E3849" w:rsidP="000E3849">
      <w:pPr>
        <w:autoSpaceDE w:val="0"/>
        <w:autoSpaceDN w:val="0"/>
        <w:adjustRightInd w:val="0"/>
        <w:rPr>
          <w:rFonts w:ascii="HelveticaNeue" w:hAnsi="HelveticaNeue" w:cs="HelveticaNeue"/>
          <w:color w:val="000000"/>
        </w:rPr>
      </w:pPr>
    </w:p>
    <w:p w:rsidR="000E3849" w:rsidRPr="000E3849" w:rsidRDefault="000E3849" w:rsidP="00D23981">
      <w:pPr>
        <w:numPr>
          <w:ilvl w:val="0"/>
          <w:numId w:val="7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Субтрактивный синтезатор:</w:t>
      </w:r>
    </w:p>
    <w:p w:rsidR="000E3849" w:rsidRPr="000E3849" w:rsidRDefault="000E3849" w:rsidP="00D23981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Yamaha DX7</w:t>
      </w:r>
    </w:p>
    <w:p w:rsidR="000E3849" w:rsidRPr="000E3849" w:rsidRDefault="000E3849" w:rsidP="00D23981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Korg MS-20</w:t>
      </w:r>
    </w:p>
    <w:p w:rsidR="000E3849" w:rsidRPr="000E3849" w:rsidRDefault="000E3849" w:rsidP="00D23981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Sequential Circuits Prophet VS</w:t>
      </w:r>
    </w:p>
    <w:p w:rsidR="000E3849" w:rsidRPr="000E3849" w:rsidRDefault="000E3849" w:rsidP="00D23981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Akai MPC One</w:t>
      </w:r>
    </w:p>
    <w:p w:rsidR="000E3849" w:rsidRPr="000E3849" w:rsidRDefault="000E3849" w:rsidP="00D23981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</w:pPr>
      <w:r w:rsidRPr="000E3849">
        <w:rPr>
          <w:rFonts w:ascii="HelveticaNeue" w:hAnsi="HelveticaNeue" w:cs="HelveticaNeue"/>
          <w:color w:val="000000"/>
        </w:rPr>
        <w:t>Roland TR-808</w:t>
      </w:r>
    </w:p>
    <w:p w:rsidR="000E3849" w:rsidRDefault="000E3849" w:rsidP="000E3849">
      <w:pPr>
        <w:ind w:left="1339" w:right="1050"/>
        <w:jc w:val="center"/>
        <w:rPr>
          <w:sz w:val="28"/>
        </w:rPr>
      </w:pPr>
    </w:p>
    <w:p w:rsidR="005E05E8" w:rsidRDefault="005E05E8">
      <w:pPr>
        <w:pStyle w:val="a3"/>
        <w:rPr>
          <w:sz w:val="30"/>
        </w:rPr>
      </w:pPr>
    </w:p>
    <w:p w:rsidR="005E05E8" w:rsidRDefault="005E05E8">
      <w:pPr>
        <w:pStyle w:val="a3"/>
        <w:spacing w:before="4"/>
        <w:rPr>
          <w:sz w:val="28"/>
        </w:rPr>
      </w:pPr>
      <w:bookmarkStart w:id="7" w:name="5._ПЕРЕЧЕНЬ_УЧЕБНО-МЕТОДИЧЕСКОГО_ОБЕСПЕЧ"/>
      <w:bookmarkStart w:id="8" w:name="_bookmark4"/>
      <w:bookmarkEnd w:id="7"/>
      <w:bookmarkEnd w:id="8"/>
    </w:p>
    <w:p w:rsidR="005E05E8" w:rsidRDefault="00BD308D">
      <w:pPr>
        <w:ind w:left="1792" w:right="1157"/>
        <w:jc w:val="center"/>
        <w:rPr>
          <w:b/>
          <w:sz w:val="28"/>
        </w:rPr>
      </w:pPr>
      <w:r>
        <w:rPr>
          <w:b/>
          <w:sz w:val="28"/>
        </w:rPr>
        <w:t>Перечень вопросов текущего контроля.</w:t>
      </w:r>
    </w:p>
    <w:p w:rsidR="005E05E8" w:rsidRDefault="005E05E8">
      <w:pPr>
        <w:pStyle w:val="a3"/>
        <w:rPr>
          <w:b/>
          <w:sz w:val="30"/>
        </w:rPr>
      </w:pPr>
    </w:p>
    <w:p w:rsidR="005E05E8" w:rsidRDefault="005E05E8">
      <w:pPr>
        <w:pStyle w:val="a3"/>
        <w:spacing w:before="5"/>
        <w:rPr>
          <w:b/>
          <w:sz w:val="25"/>
        </w:rPr>
      </w:pP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История звукового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дизайна.</w:t>
      </w: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lastRenderedPageBreak/>
        <w:t>Отличие звукового дизайна от звуко-технического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Основные характеристики звукового</w:t>
      </w:r>
      <w:r>
        <w:rPr>
          <w:spacing w:val="8"/>
          <w:sz w:val="28"/>
        </w:rPr>
        <w:t xml:space="preserve"> </w:t>
      </w:r>
      <w:r>
        <w:rPr>
          <w:sz w:val="28"/>
        </w:rPr>
        <w:t>дизайна.</w:t>
      </w: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Функции звукового дизайна в структуре аудиовизуального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spacing w:before="5" w:line="322" w:lineRule="exact"/>
        <w:ind w:left="2045" w:hanging="707"/>
        <w:rPr>
          <w:sz w:val="28"/>
        </w:rPr>
      </w:pPr>
      <w:r>
        <w:rPr>
          <w:sz w:val="28"/>
        </w:rPr>
        <w:t>Звуковые подмены и</w:t>
      </w:r>
      <w:r>
        <w:rPr>
          <w:spacing w:val="4"/>
          <w:sz w:val="28"/>
        </w:rPr>
        <w:t xml:space="preserve"> </w:t>
      </w:r>
      <w:r>
        <w:rPr>
          <w:sz w:val="28"/>
        </w:rPr>
        <w:t>метафоры.</w:t>
      </w: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проекте.</w:t>
      </w: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Аддитивный, субтрактивный синтез звука. Синтезаторы,</w:t>
      </w:r>
      <w:r>
        <w:rPr>
          <w:spacing w:val="9"/>
          <w:sz w:val="28"/>
        </w:rPr>
        <w:t xml:space="preserve"> </w:t>
      </w:r>
      <w:r>
        <w:rPr>
          <w:sz w:val="28"/>
        </w:rPr>
        <w:t>сэмплеры.</w:t>
      </w: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Функции и источники звукошумовых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эффектов.</w:t>
      </w:r>
    </w:p>
    <w:p w:rsidR="005E05E8" w:rsidRDefault="0046506B" w:rsidP="00D23981">
      <w:pPr>
        <w:pStyle w:val="a4"/>
        <w:numPr>
          <w:ilvl w:val="0"/>
          <w:numId w:val="1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Техники звукового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:rsidR="005E05E8" w:rsidRDefault="005E05E8">
      <w:pPr>
        <w:pStyle w:val="a3"/>
        <w:spacing w:before="3"/>
        <w:rPr>
          <w:sz w:val="28"/>
        </w:rPr>
      </w:pPr>
    </w:p>
    <w:p w:rsidR="005E05E8" w:rsidRDefault="0046506B">
      <w:pPr>
        <w:ind w:left="1792" w:right="1151"/>
        <w:jc w:val="center"/>
        <w:rPr>
          <w:b/>
          <w:sz w:val="28"/>
        </w:rPr>
      </w:pPr>
      <w:r>
        <w:rPr>
          <w:b/>
          <w:sz w:val="28"/>
        </w:rPr>
        <w:t>Перечень вопросов к экзамену</w:t>
      </w:r>
      <w:r w:rsidR="00BD308D">
        <w:rPr>
          <w:b/>
          <w:sz w:val="28"/>
        </w:rPr>
        <w:t xml:space="preserve"> (7,8 семестр).</w:t>
      </w:r>
    </w:p>
    <w:p w:rsidR="005E05E8" w:rsidRDefault="005E05E8">
      <w:pPr>
        <w:pStyle w:val="a3"/>
        <w:spacing w:before="7"/>
        <w:rPr>
          <w:b/>
          <w:sz w:val="27"/>
        </w:rPr>
      </w:pP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Основные характеристики звукового</w:t>
      </w:r>
      <w:r>
        <w:rPr>
          <w:spacing w:val="6"/>
          <w:sz w:val="28"/>
        </w:rPr>
        <w:t xml:space="preserve"> </w:t>
      </w:r>
      <w:r>
        <w:rPr>
          <w:sz w:val="28"/>
        </w:rPr>
        <w:t>дизайна.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Аудиовизуальность. Аттрактивность и</w:t>
      </w:r>
      <w:r>
        <w:rPr>
          <w:spacing w:val="4"/>
          <w:sz w:val="28"/>
        </w:rPr>
        <w:t xml:space="preserve"> </w:t>
      </w:r>
      <w:r>
        <w:rPr>
          <w:sz w:val="28"/>
        </w:rPr>
        <w:t>иммерсивность.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Функции звукового дизайна в структуре аудиовизуального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242" w:lineRule="auto"/>
        <w:ind w:left="1339" w:right="1410"/>
        <w:rPr>
          <w:sz w:val="28"/>
        </w:rPr>
      </w:pPr>
      <w:r>
        <w:rPr>
          <w:sz w:val="28"/>
        </w:rPr>
        <w:t>Кульминационные места и контрасты. Создание психологических состояний.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0" w:lineRule="exact"/>
        <w:ind w:left="2045" w:hanging="707"/>
        <w:rPr>
          <w:sz w:val="28"/>
        </w:rPr>
      </w:pPr>
      <w:r>
        <w:rPr>
          <w:sz w:val="28"/>
        </w:rPr>
        <w:t>История развития звукового дизайна. Прото-звуковой</w:t>
      </w:r>
      <w:r>
        <w:rPr>
          <w:spacing w:val="7"/>
          <w:sz w:val="28"/>
        </w:rPr>
        <w:t xml:space="preserve"> </w:t>
      </w:r>
      <w:r>
        <w:rPr>
          <w:sz w:val="28"/>
        </w:rPr>
        <w:t>дизайн.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Звуковой дизайн в кино и мультипликации ХХ</w:t>
      </w:r>
      <w:r>
        <w:rPr>
          <w:spacing w:val="2"/>
          <w:sz w:val="28"/>
        </w:rPr>
        <w:t xml:space="preserve"> </w:t>
      </w:r>
      <w:r>
        <w:rPr>
          <w:sz w:val="28"/>
        </w:rPr>
        <w:t>века.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Звуковой дизайн в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радиовещании.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Звуковой дизайн на рубеже XX-XXI</w:t>
      </w:r>
      <w:r>
        <w:rPr>
          <w:spacing w:val="8"/>
          <w:sz w:val="28"/>
        </w:rPr>
        <w:t xml:space="preserve"> </w:t>
      </w:r>
      <w:r>
        <w:rPr>
          <w:sz w:val="28"/>
        </w:rPr>
        <w:t>веков.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Звуковые подмены и метафоры. Звуковая</w:t>
      </w:r>
      <w:r>
        <w:rPr>
          <w:spacing w:val="8"/>
          <w:sz w:val="28"/>
        </w:rPr>
        <w:t xml:space="preserve"> </w:t>
      </w:r>
      <w:r>
        <w:rPr>
          <w:sz w:val="28"/>
        </w:rPr>
        <w:t>эмпатия.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проекте.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Звуковая</w:t>
      </w:r>
      <w:r>
        <w:rPr>
          <w:spacing w:val="2"/>
          <w:sz w:val="28"/>
        </w:rPr>
        <w:t xml:space="preserve"> </w:t>
      </w:r>
      <w:r>
        <w:rPr>
          <w:sz w:val="28"/>
        </w:rPr>
        <w:t>экспликация.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ind w:left="2045" w:hanging="707"/>
        <w:rPr>
          <w:sz w:val="28"/>
        </w:rPr>
      </w:pPr>
      <w:r>
        <w:rPr>
          <w:sz w:val="28"/>
        </w:rPr>
        <w:t>Тишина как элемент композиции в звуковом дизайне.</w:t>
      </w:r>
    </w:p>
    <w:p w:rsidR="005E05E8" w:rsidRDefault="005E05E8">
      <w:pPr>
        <w:sectPr w:rsidR="005E05E8">
          <w:headerReference w:type="default" r:id="rId15"/>
          <w:footerReference w:type="default" r:id="rId16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5E05E8" w:rsidRDefault="005E05E8">
      <w:pPr>
        <w:pStyle w:val="a3"/>
        <w:rPr>
          <w:sz w:val="20"/>
        </w:rPr>
      </w:pPr>
    </w:p>
    <w:p w:rsidR="005E05E8" w:rsidRDefault="005E05E8">
      <w:pPr>
        <w:pStyle w:val="a3"/>
        <w:spacing w:before="3"/>
        <w:rPr>
          <w:sz w:val="20"/>
        </w:rPr>
      </w:pP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before="87"/>
        <w:ind w:left="2045" w:hanging="707"/>
        <w:rPr>
          <w:sz w:val="28"/>
        </w:rPr>
      </w:pPr>
      <w:r>
        <w:rPr>
          <w:sz w:val="28"/>
        </w:rPr>
        <w:t>Основные техники звукового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дизайна.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before="4"/>
        <w:ind w:left="2045" w:hanging="707"/>
        <w:rPr>
          <w:sz w:val="28"/>
        </w:rPr>
      </w:pPr>
      <w:r>
        <w:rPr>
          <w:sz w:val="28"/>
        </w:rPr>
        <w:t>Ворлдайзинг.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Виды синтеза звука. Субтрактивный</w:t>
      </w:r>
      <w:r>
        <w:rPr>
          <w:spacing w:val="6"/>
          <w:sz w:val="28"/>
        </w:rPr>
        <w:t xml:space="preserve"> </w:t>
      </w:r>
      <w:r>
        <w:rPr>
          <w:sz w:val="28"/>
        </w:rPr>
        <w:t>синтез.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Звукошумовые эффекты - понятие, характеристики,</w:t>
      </w:r>
      <w:r>
        <w:rPr>
          <w:spacing w:val="4"/>
          <w:sz w:val="28"/>
        </w:rPr>
        <w:t xml:space="preserve"> </w:t>
      </w:r>
      <w:r>
        <w:rPr>
          <w:sz w:val="28"/>
        </w:rPr>
        <w:t>категории.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Функции и источники звукошумовых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эффектов.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ind w:left="1339" w:right="1714"/>
        <w:rPr>
          <w:sz w:val="28"/>
        </w:rPr>
      </w:pPr>
      <w:r>
        <w:rPr>
          <w:sz w:val="28"/>
        </w:rPr>
        <w:t>Синхронные шумы и фоли-эффекты. Основные техники</w:t>
      </w:r>
      <w:r>
        <w:rPr>
          <w:spacing w:val="-31"/>
          <w:sz w:val="28"/>
        </w:rPr>
        <w:t xml:space="preserve"> </w:t>
      </w:r>
      <w:r>
        <w:rPr>
          <w:sz w:val="28"/>
        </w:rPr>
        <w:t>записи синхронных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шумов.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2045" w:hanging="707"/>
        <w:rPr>
          <w:sz w:val="28"/>
        </w:rPr>
      </w:pPr>
      <w:r>
        <w:rPr>
          <w:sz w:val="28"/>
        </w:rPr>
        <w:t>Особенности звукозаписи на выезде. Реалистичные и точечные</w:t>
      </w:r>
      <w:r>
        <w:rPr>
          <w:spacing w:val="-6"/>
          <w:sz w:val="28"/>
        </w:rPr>
        <w:t xml:space="preserve"> </w:t>
      </w:r>
      <w:r>
        <w:rPr>
          <w:sz w:val="28"/>
        </w:rPr>
        <w:t>шумы.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ind w:left="1339" w:right="1106"/>
        <w:rPr>
          <w:sz w:val="28"/>
        </w:rPr>
      </w:pPr>
      <w:r>
        <w:rPr>
          <w:sz w:val="28"/>
        </w:rPr>
        <w:t>Фоновые звукошумовые эффекты. Звуковые пространства,</w:t>
      </w:r>
      <w:r>
        <w:rPr>
          <w:spacing w:val="-32"/>
          <w:sz w:val="28"/>
        </w:rPr>
        <w:t xml:space="preserve"> </w:t>
      </w:r>
      <w:r>
        <w:rPr>
          <w:sz w:val="28"/>
        </w:rPr>
        <w:t>звуковые ландшафты.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321" w:lineRule="exact"/>
        <w:ind w:left="2045" w:hanging="707"/>
        <w:rPr>
          <w:sz w:val="28"/>
        </w:rPr>
      </w:pPr>
      <w:r>
        <w:rPr>
          <w:sz w:val="28"/>
        </w:rPr>
        <w:t>Техники создания специальных звуковых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эффектов.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ind w:left="1339" w:right="734"/>
        <w:rPr>
          <w:sz w:val="28"/>
        </w:rPr>
      </w:pPr>
      <w:r>
        <w:rPr>
          <w:sz w:val="28"/>
        </w:rPr>
        <w:t>Звуковой дизайн голосов персонажей. Основные процессы</w:t>
      </w:r>
      <w:r>
        <w:rPr>
          <w:spacing w:val="-36"/>
          <w:sz w:val="28"/>
        </w:rPr>
        <w:t xml:space="preserve"> </w:t>
      </w:r>
      <w:r>
        <w:rPr>
          <w:sz w:val="28"/>
        </w:rPr>
        <w:t>образования и восприятия</w:t>
      </w:r>
      <w:r>
        <w:rPr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spacing w:line="242" w:lineRule="auto"/>
        <w:ind w:left="1339" w:right="1504"/>
        <w:rPr>
          <w:sz w:val="28"/>
        </w:rPr>
      </w:pPr>
      <w:r>
        <w:rPr>
          <w:sz w:val="28"/>
        </w:rPr>
        <w:t>Функции, выразительные возможности и способы</w:t>
      </w:r>
      <w:r>
        <w:rPr>
          <w:spacing w:val="-37"/>
          <w:sz w:val="28"/>
        </w:rPr>
        <w:t xml:space="preserve"> </w:t>
      </w:r>
      <w:r>
        <w:rPr>
          <w:sz w:val="28"/>
        </w:rPr>
        <w:t>использования музыки в аудиовизуальном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проекте.</w:t>
      </w:r>
    </w:p>
    <w:p w:rsidR="005E05E8" w:rsidRDefault="0046506B" w:rsidP="00D23981">
      <w:pPr>
        <w:pStyle w:val="a4"/>
        <w:numPr>
          <w:ilvl w:val="0"/>
          <w:numId w:val="5"/>
        </w:numPr>
        <w:tabs>
          <w:tab w:val="left" w:pos="2045"/>
        </w:tabs>
        <w:ind w:left="1339" w:right="1154"/>
        <w:rPr>
          <w:sz w:val="28"/>
        </w:rPr>
      </w:pPr>
      <w:r>
        <w:rPr>
          <w:sz w:val="28"/>
        </w:rPr>
        <w:t>Продуктивные особенности звукового дизайна, критерии качества</w:t>
      </w:r>
      <w:r>
        <w:rPr>
          <w:spacing w:val="-34"/>
          <w:sz w:val="28"/>
        </w:rPr>
        <w:t xml:space="preserve"> </w:t>
      </w:r>
      <w:r>
        <w:rPr>
          <w:sz w:val="28"/>
        </w:rPr>
        <w:t>и профессионализма.</w:t>
      </w:r>
    </w:p>
    <w:p w:rsidR="005E05E8" w:rsidRDefault="005E05E8">
      <w:pPr>
        <w:pStyle w:val="a3"/>
        <w:rPr>
          <w:sz w:val="30"/>
        </w:rPr>
      </w:pPr>
    </w:p>
    <w:p w:rsidR="005E05E8" w:rsidRDefault="005E05E8">
      <w:pPr>
        <w:pStyle w:val="a3"/>
        <w:spacing w:before="7"/>
        <w:rPr>
          <w:sz w:val="42"/>
        </w:rPr>
      </w:pPr>
    </w:p>
    <w:p w:rsidR="00BD308D" w:rsidRPr="00CF1BE9" w:rsidRDefault="00BD308D" w:rsidP="00BD308D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04"/>
        <w:gridCol w:w="8276"/>
      </w:tblGrid>
      <w:tr w:rsidR="00BD308D" w:rsidRPr="00CF1BE9" w:rsidTr="00330004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BD308D" w:rsidRPr="00CF1BE9" w:rsidTr="00330004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BD308D" w:rsidRPr="00CF1BE9" w:rsidTr="00330004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BD308D" w:rsidRPr="00CF1BE9" w:rsidTr="00330004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BD308D" w:rsidRPr="00CF1BE9" w:rsidTr="00330004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BD308D" w:rsidRPr="00CF1BE9" w:rsidRDefault="00BD308D" w:rsidP="0033000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BD308D" w:rsidRPr="00CF1BE9" w:rsidRDefault="00BD308D" w:rsidP="00330004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BD308D" w:rsidRPr="00CF1BE9" w:rsidRDefault="00BD308D" w:rsidP="00330004">
            <w:pPr>
              <w:jc w:val="both"/>
              <w:rPr>
                <w:lang w:eastAsia="ru-RU"/>
              </w:rPr>
            </w:pPr>
          </w:p>
        </w:tc>
      </w:tr>
      <w:tr w:rsidR="00BD308D" w:rsidRPr="00CF1BE9" w:rsidTr="00330004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BD308D" w:rsidRPr="00CF1BE9" w:rsidRDefault="00BD308D" w:rsidP="00330004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BD308D" w:rsidRPr="00CF1BE9" w:rsidRDefault="00BD308D" w:rsidP="00BD308D">
      <w:pPr>
        <w:jc w:val="both"/>
        <w:rPr>
          <w:lang w:eastAsia="ru-RU"/>
        </w:rPr>
      </w:pPr>
    </w:p>
    <w:p w:rsidR="00BD308D" w:rsidRPr="00CF1BE9" w:rsidRDefault="00BD308D" w:rsidP="00BD308D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BD308D" w:rsidRPr="00CF1BE9" w:rsidRDefault="00BD308D" w:rsidP="00BD308D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BD308D" w:rsidRPr="00CF1BE9" w:rsidRDefault="00BD308D" w:rsidP="00BD308D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D308D" w:rsidRPr="00CF1BE9" w:rsidTr="00330004">
        <w:trPr>
          <w:tblHeader/>
        </w:trPr>
        <w:tc>
          <w:tcPr>
            <w:tcW w:w="2126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BD308D" w:rsidRPr="00CF1BE9" w:rsidRDefault="00BD308D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D308D" w:rsidRPr="00CF1BE9" w:rsidTr="00330004">
        <w:trPr>
          <w:trHeight w:val="705"/>
        </w:trPr>
        <w:tc>
          <w:tcPr>
            <w:tcW w:w="2126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 xml:space="preserve">зультат обучения необходимые </w:t>
            </w:r>
            <w:r>
              <w:rPr>
                <w:iCs/>
                <w:color w:val="000000" w:themeColor="text1"/>
                <w:lang w:eastAsia="ru-RU"/>
              </w:rPr>
              <w:lastRenderedPageBreak/>
              <w:t>знания, умения и навыки</w:t>
            </w:r>
          </w:p>
        </w:tc>
      </w:tr>
      <w:tr w:rsidR="00BD308D" w:rsidRPr="00CF1BE9" w:rsidTr="00330004">
        <w:trPr>
          <w:trHeight w:val="1649"/>
        </w:trPr>
        <w:tc>
          <w:tcPr>
            <w:tcW w:w="2126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BD308D" w:rsidRPr="00CF1BE9" w:rsidTr="00330004">
        <w:trPr>
          <w:trHeight w:val="765"/>
        </w:trPr>
        <w:tc>
          <w:tcPr>
            <w:tcW w:w="2126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BD308D" w:rsidRPr="00CF1BE9" w:rsidRDefault="00BD308D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BD308D" w:rsidRPr="00CF1BE9" w:rsidTr="00330004">
        <w:trPr>
          <w:trHeight w:val="415"/>
        </w:trPr>
        <w:tc>
          <w:tcPr>
            <w:tcW w:w="2126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BD308D" w:rsidRPr="00CF1BE9" w:rsidRDefault="00BD308D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D308D" w:rsidRPr="00CF1BE9" w:rsidRDefault="00BD308D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BD308D" w:rsidRPr="00CF1BE9" w:rsidRDefault="00BD308D" w:rsidP="00BD308D">
      <w:pPr>
        <w:jc w:val="both"/>
        <w:rPr>
          <w:lang w:eastAsia="ru-RU"/>
        </w:rPr>
      </w:pPr>
    </w:p>
    <w:p w:rsidR="00BD308D" w:rsidRDefault="00BD308D" w:rsidP="00BD308D">
      <w:pPr>
        <w:pStyle w:val="a4"/>
        <w:ind w:left="142" w:firstLine="567"/>
        <w:jc w:val="both"/>
        <w:rPr>
          <w:b/>
        </w:rPr>
      </w:pPr>
    </w:p>
    <w:p w:rsidR="00BD308D" w:rsidRDefault="00BD308D" w:rsidP="00BD308D">
      <w:pPr>
        <w:tabs>
          <w:tab w:val="left" w:pos="2625"/>
        </w:tabs>
        <w:ind w:firstLine="426"/>
        <w:jc w:val="both"/>
        <w:rPr>
          <w:b/>
          <w:bCs/>
        </w:rPr>
      </w:pPr>
    </w:p>
    <w:p w:rsidR="00BD308D" w:rsidRPr="00893C72" w:rsidRDefault="00BD308D" w:rsidP="00BD308D">
      <w:pPr>
        <w:jc w:val="both"/>
        <w:rPr>
          <w:b/>
        </w:rPr>
      </w:pPr>
    </w:p>
    <w:p w:rsidR="00BD308D" w:rsidRPr="00CF1BE9" w:rsidRDefault="00BD308D" w:rsidP="00BD308D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9" w:name="_Toc14355454"/>
      <w:bookmarkEnd w:id="9"/>
      <w:r w:rsidRPr="00CF1BE9">
        <w:rPr>
          <w:b/>
        </w:rPr>
        <w:t>7. УЧЕБНО-МЕТОДИЧЕСКОЕ И ИНФОРМАЦИОННОЕ ОБЕСПЕЧЕНИЕ ДИСЦИПЛИНЫ</w:t>
      </w:r>
    </w:p>
    <w:p w:rsidR="00BD308D" w:rsidRPr="00CF1BE9" w:rsidRDefault="00BD308D" w:rsidP="00BD308D">
      <w:pPr>
        <w:pStyle w:val="a4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BD308D" w:rsidRDefault="00BD308D" w:rsidP="00BD308D">
      <w:pPr>
        <w:pStyle w:val="a4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BD308D" w:rsidRPr="00BD308D" w:rsidRDefault="00BD308D" w:rsidP="00BD308D">
      <w:pPr>
        <w:pStyle w:val="a4"/>
        <w:ind w:left="1069"/>
        <w:jc w:val="both"/>
        <w:rPr>
          <w:i/>
        </w:rPr>
      </w:pPr>
    </w:p>
    <w:p w:rsidR="005E05E8" w:rsidRDefault="0046506B">
      <w:pPr>
        <w:spacing w:before="62" w:line="319" w:lineRule="exact"/>
        <w:ind w:left="3563"/>
        <w:rPr>
          <w:b/>
          <w:sz w:val="28"/>
        </w:rPr>
      </w:pPr>
      <w:r>
        <w:rPr>
          <w:b/>
          <w:sz w:val="28"/>
        </w:rPr>
        <w:t>Рекомендуемая литература (основная)</w:t>
      </w:r>
    </w:p>
    <w:p w:rsidR="005E05E8" w:rsidRDefault="0046506B" w:rsidP="00D23981">
      <w:pPr>
        <w:pStyle w:val="a4"/>
        <w:numPr>
          <w:ilvl w:val="0"/>
          <w:numId w:val="6"/>
        </w:numPr>
        <w:tabs>
          <w:tab w:val="left" w:pos="2061"/>
        </w:tabs>
        <w:ind w:left="2060" w:right="999" w:hanging="360"/>
        <w:rPr>
          <w:sz w:val="28"/>
        </w:rPr>
      </w:pPr>
      <w:r>
        <w:rPr>
          <w:sz w:val="28"/>
        </w:rPr>
        <w:t xml:space="preserve">Алдошина, </w:t>
      </w:r>
      <w:r>
        <w:rPr>
          <w:spacing w:val="-3"/>
          <w:sz w:val="28"/>
        </w:rPr>
        <w:t xml:space="preserve">И. А. </w:t>
      </w:r>
      <w:r>
        <w:rPr>
          <w:sz w:val="28"/>
        </w:rPr>
        <w:t xml:space="preserve">Музыкальная акустика [Текст] : учеб. для вузов / </w:t>
      </w:r>
      <w:r>
        <w:rPr>
          <w:spacing w:val="-3"/>
          <w:sz w:val="28"/>
        </w:rPr>
        <w:t xml:space="preserve">И. А. </w:t>
      </w:r>
      <w:r>
        <w:rPr>
          <w:sz w:val="28"/>
        </w:rPr>
        <w:t>Алдошина, Приттс, Рой. - СПб. : Композитор, 2011. - 719 с. : ил. - Прил.: с. 718-719. - Библиогр.: с. 716-717. - ISBN 5-7379-0298-6 : 600- 05; 717-47.</w:t>
      </w:r>
    </w:p>
    <w:p w:rsidR="005E05E8" w:rsidRDefault="0046506B" w:rsidP="00D23981">
      <w:pPr>
        <w:pStyle w:val="a4"/>
        <w:numPr>
          <w:ilvl w:val="0"/>
          <w:numId w:val="6"/>
        </w:numPr>
        <w:tabs>
          <w:tab w:val="left" w:pos="2061"/>
        </w:tabs>
        <w:ind w:left="2060" w:right="813" w:hanging="360"/>
        <w:rPr>
          <w:sz w:val="28"/>
        </w:rPr>
      </w:pPr>
      <w:r>
        <w:rPr>
          <w:sz w:val="28"/>
        </w:rPr>
        <w:t xml:space="preserve">Деникин </w:t>
      </w:r>
      <w:r>
        <w:rPr>
          <w:spacing w:val="-3"/>
          <w:sz w:val="28"/>
        </w:rPr>
        <w:t xml:space="preserve">А. А. </w:t>
      </w:r>
      <w:r>
        <w:rPr>
          <w:sz w:val="28"/>
        </w:rPr>
        <w:t>Звуковой дизайн в кинематографе и мультимедиа. – М.: ГИТР, 2012. – 394 c. ISBN 975-5-94237-046-6. ББК 76.032.</w:t>
      </w:r>
      <w:r>
        <w:rPr>
          <w:spacing w:val="8"/>
          <w:sz w:val="28"/>
        </w:rPr>
        <w:t xml:space="preserve"> </w:t>
      </w:r>
      <w:r>
        <w:rPr>
          <w:sz w:val="28"/>
        </w:rPr>
        <w:t>Д33.</w:t>
      </w:r>
    </w:p>
    <w:p w:rsidR="005E05E8" w:rsidRDefault="0046506B" w:rsidP="00D23981">
      <w:pPr>
        <w:pStyle w:val="a4"/>
        <w:numPr>
          <w:ilvl w:val="0"/>
          <w:numId w:val="6"/>
        </w:numPr>
        <w:tabs>
          <w:tab w:val="left" w:pos="2061"/>
        </w:tabs>
        <w:ind w:left="2060" w:right="837" w:hanging="360"/>
        <w:rPr>
          <w:sz w:val="28"/>
        </w:rPr>
      </w:pPr>
      <w:r>
        <w:rPr>
          <w:sz w:val="28"/>
        </w:rPr>
        <w:t>Динов, Виктор Григорьевич. Звуковая картина [Электронный ресурс]</w:t>
      </w:r>
      <w:r>
        <w:rPr>
          <w:spacing w:val="-28"/>
          <w:sz w:val="28"/>
        </w:rPr>
        <w:t xml:space="preserve"> </w:t>
      </w:r>
      <w:r>
        <w:rPr>
          <w:sz w:val="28"/>
        </w:rPr>
        <w:t>: учеб. пособие / Виктор Григорьевич ; В. Г. Динов. - Москва : Планета музыки, 2012. - 486, [1] с. : ил. ; 22. - Рез. на англ. яз. - ISBN 978-5- 91938-054-2</w:t>
      </w:r>
    </w:p>
    <w:p w:rsidR="005E05E8" w:rsidRDefault="0046506B" w:rsidP="00D23981">
      <w:pPr>
        <w:pStyle w:val="a4"/>
        <w:numPr>
          <w:ilvl w:val="0"/>
          <w:numId w:val="6"/>
        </w:numPr>
        <w:tabs>
          <w:tab w:val="left" w:pos="2061"/>
        </w:tabs>
        <w:ind w:left="2060" w:right="718" w:hanging="360"/>
        <w:rPr>
          <w:sz w:val="28"/>
        </w:rPr>
      </w:pPr>
      <w:r>
        <w:rPr>
          <w:sz w:val="28"/>
        </w:rPr>
        <w:t xml:space="preserve">Загуменнов, </w:t>
      </w:r>
      <w:r>
        <w:rPr>
          <w:spacing w:val="-3"/>
          <w:sz w:val="28"/>
        </w:rPr>
        <w:t xml:space="preserve">А. П. </w:t>
      </w:r>
      <w:r>
        <w:rPr>
          <w:sz w:val="28"/>
        </w:rPr>
        <w:t xml:space="preserve">Компьютерная обработка звука [Электронный ресурс] : [учеб. пособие] / </w:t>
      </w:r>
      <w:r>
        <w:rPr>
          <w:spacing w:val="-3"/>
          <w:sz w:val="28"/>
        </w:rPr>
        <w:t xml:space="preserve">А. П. </w:t>
      </w:r>
      <w:r>
        <w:rPr>
          <w:sz w:val="28"/>
        </w:rPr>
        <w:t>Загуменнов ; Загуменнов А.П. -</w:t>
      </w:r>
      <w:r>
        <w:rPr>
          <w:spacing w:val="-15"/>
          <w:sz w:val="28"/>
        </w:rPr>
        <w:t xml:space="preserve"> </w:t>
      </w:r>
      <w:r>
        <w:rPr>
          <w:sz w:val="28"/>
        </w:rPr>
        <w:t>Москва</w:t>
      </w:r>
    </w:p>
    <w:p w:rsidR="005E05E8" w:rsidRDefault="0046506B">
      <w:pPr>
        <w:spacing w:line="321" w:lineRule="exact"/>
        <w:ind w:left="2060"/>
        <w:rPr>
          <w:sz w:val="28"/>
        </w:rPr>
      </w:pPr>
      <w:r>
        <w:rPr>
          <w:sz w:val="28"/>
        </w:rPr>
        <w:t>: ДМК Пресс, 2006. - ISBN 5-89818-035-4.</w:t>
      </w:r>
    </w:p>
    <w:p w:rsidR="005E05E8" w:rsidRDefault="005E05E8">
      <w:pPr>
        <w:sectPr w:rsidR="005E05E8">
          <w:headerReference w:type="default" r:id="rId17"/>
          <w:footerReference w:type="default" r:id="rId18"/>
          <w:endnotePr>
            <w:numFmt w:val="decimal"/>
          </w:endnotePr>
          <w:pgSz w:w="11910" w:h="16840"/>
          <w:pgMar w:top="2820" w:right="160" w:bottom="1240" w:left="360" w:header="989" w:footer="1056" w:gutter="0"/>
          <w:cols w:space="720"/>
        </w:sectPr>
      </w:pPr>
    </w:p>
    <w:p w:rsidR="005E05E8" w:rsidRDefault="005E05E8">
      <w:pPr>
        <w:pStyle w:val="a3"/>
        <w:rPr>
          <w:sz w:val="20"/>
        </w:rPr>
      </w:pPr>
    </w:p>
    <w:p w:rsidR="005E05E8" w:rsidRDefault="005E05E8">
      <w:pPr>
        <w:pStyle w:val="a3"/>
        <w:spacing w:before="3"/>
        <w:rPr>
          <w:sz w:val="20"/>
        </w:rPr>
      </w:pPr>
    </w:p>
    <w:p w:rsidR="005E05E8" w:rsidRDefault="0046506B" w:rsidP="00D23981">
      <w:pPr>
        <w:pStyle w:val="a4"/>
        <w:numPr>
          <w:ilvl w:val="0"/>
          <w:numId w:val="6"/>
        </w:numPr>
        <w:tabs>
          <w:tab w:val="left" w:pos="2061"/>
        </w:tabs>
        <w:spacing w:before="87" w:line="242" w:lineRule="auto"/>
        <w:ind w:left="2060" w:right="908" w:hanging="360"/>
        <w:jc w:val="both"/>
        <w:rPr>
          <w:sz w:val="28"/>
        </w:rPr>
      </w:pPr>
      <w:r>
        <w:rPr>
          <w:sz w:val="28"/>
        </w:rPr>
        <w:t>Звукорежиссура [Мультимедиа] : учеб. пособие / авт. К. В. Филатов. - Ростов н/Д : Ростов. гос. консерватория (акад.) им. С. В.</w:t>
      </w:r>
      <w:r>
        <w:rPr>
          <w:spacing w:val="-41"/>
          <w:sz w:val="28"/>
        </w:rPr>
        <w:t xml:space="preserve"> </w:t>
      </w:r>
      <w:r>
        <w:rPr>
          <w:sz w:val="28"/>
        </w:rPr>
        <w:t>Рахманинова, 2012.</w:t>
      </w:r>
    </w:p>
    <w:p w:rsidR="005E05E8" w:rsidRDefault="0046506B" w:rsidP="00D23981">
      <w:pPr>
        <w:pStyle w:val="a4"/>
        <w:numPr>
          <w:ilvl w:val="0"/>
          <w:numId w:val="6"/>
        </w:numPr>
        <w:tabs>
          <w:tab w:val="left" w:pos="2061"/>
        </w:tabs>
        <w:ind w:left="2060" w:right="753" w:hanging="360"/>
        <w:rPr>
          <w:sz w:val="28"/>
        </w:rPr>
      </w:pPr>
      <w:r>
        <w:rPr>
          <w:sz w:val="28"/>
        </w:rPr>
        <w:t>Медведев, Е. В. Виртуальная студия на РС: аранжировка и обработка звука : [учеб. пособие] / Е. В. Медведев ; Медведев Е.В., Трусова В.А. - Москва : ДМК Пресс, 2009. - ISBN</w:t>
      </w:r>
      <w:r>
        <w:rPr>
          <w:spacing w:val="9"/>
          <w:sz w:val="28"/>
        </w:rPr>
        <w:t xml:space="preserve"> </w:t>
      </w:r>
      <w:r>
        <w:rPr>
          <w:sz w:val="28"/>
        </w:rPr>
        <w:t>5-94074-371-4.</w:t>
      </w:r>
    </w:p>
    <w:p w:rsidR="005E05E8" w:rsidRDefault="0046506B" w:rsidP="00D23981">
      <w:pPr>
        <w:pStyle w:val="a4"/>
        <w:numPr>
          <w:ilvl w:val="0"/>
          <w:numId w:val="6"/>
        </w:numPr>
        <w:tabs>
          <w:tab w:val="left" w:pos="2061"/>
        </w:tabs>
        <w:ind w:left="2060" w:right="907" w:hanging="360"/>
        <w:rPr>
          <w:sz w:val="28"/>
        </w:rPr>
      </w:pPr>
      <w:r>
        <w:rPr>
          <w:sz w:val="28"/>
        </w:rPr>
        <w:t>Менеджмент и звукорежиссура музыкальных проектов: актуальные проблемы науки и практики [Электронный ресурс] : [учеб. пособие]. - Москва : РГК им.С.В. Рахманинова (Ростовская государственная консерватория имени С.В. Рахманинова), 2012. - ISBN 978-5-93365- 052-2.</w:t>
      </w:r>
    </w:p>
    <w:p w:rsidR="005E05E8" w:rsidRDefault="0046506B" w:rsidP="00D23981">
      <w:pPr>
        <w:pStyle w:val="a4"/>
        <w:numPr>
          <w:ilvl w:val="0"/>
          <w:numId w:val="6"/>
        </w:numPr>
        <w:tabs>
          <w:tab w:val="left" w:pos="2061"/>
        </w:tabs>
        <w:ind w:left="2060" w:right="757" w:hanging="360"/>
        <w:rPr>
          <w:sz w:val="28"/>
        </w:rPr>
      </w:pPr>
      <w:r>
        <w:rPr>
          <w:sz w:val="28"/>
        </w:rPr>
        <w:t xml:space="preserve">Чудинов, </w:t>
      </w:r>
      <w:r>
        <w:rPr>
          <w:spacing w:val="-3"/>
          <w:sz w:val="28"/>
        </w:rPr>
        <w:t xml:space="preserve">А. </w:t>
      </w:r>
      <w:r>
        <w:rPr>
          <w:sz w:val="28"/>
        </w:rPr>
        <w:t xml:space="preserve">К. Цифровые аудиотехнологии [Текст] : учеб. пособие для студентов вузов, обучающихся по спец. "Звукорежиссура культ.- массовых представлений и концерт. прогр.". Ч. 1 : Цифровое представление аудиоданных / </w:t>
      </w:r>
      <w:r>
        <w:rPr>
          <w:spacing w:val="-3"/>
          <w:sz w:val="28"/>
        </w:rPr>
        <w:t xml:space="preserve">А. </w:t>
      </w:r>
      <w:r>
        <w:rPr>
          <w:sz w:val="28"/>
        </w:rPr>
        <w:t>К. Чудинов ; Моск. гос. ун-т культуры и искусств. - М. : МГУКИ, 2012. - 90 с. - Библиогр.: с. 89-90. -</w:t>
      </w:r>
      <w:r>
        <w:rPr>
          <w:spacing w:val="-6"/>
          <w:sz w:val="28"/>
        </w:rPr>
        <w:t xml:space="preserve"> </w:t>
      </w:r>
      <w:r>
        <w:rPr>
          <w:sz w:val="28"/>
        </w:rPr>
        <w:t>90-.</w:t>
      </w:r>
    </w:p>
    <w:p w:rsidR="005E05E8" w:rsidRDefault="005E05E8">
      <w:pPr>
        <w:pStyle w:val="a3"/>
        <w:rPr>
          <w:sz w:val="30"/>
        </w:rPr>
      </w:pPr>
    </w:p>
    <w:p w:rsidR="005E05E8" w:rsidRDefault="005E05E8">
      <w:pPr>
        <w:pStyle w:val="a3"/>
        <w:rPr>
          <w:sz w:val="30"/>
        </w:rPr>
      </w:pPr>
    </w:p>
    <w:p w:rsidR="005E05E8" w:rsidRDefault="005E05E8">
      <w:pPr>
        <w:pStyle w:val="a3"/>
        <w:spacing w:before="10"/>
        <w:rPr>
          <w:sz w:val="23"/>
        </w:rPr>
      </w:pPr>
    </w:p>
    <w:p w:rsidR="005E05E8" w:rsidRDefault="0046506B">
      <w:pPr>
        <w:spacing w:line="319" w:lineRule="exact"/>
        <w:ind w:left="3107"/>
        <w:rPr>
          <w:b/>
          <w:sz w:val="28"/>
        </w:rPr>
      </w:pPr>
      <w:r>
        <w:rPr>
          <w:b/>
          <w:sz w:val="28"/>
        </w:rPr>
        <w:t>Рекомендуемая литература (дополнительная)</w:t>
      </w:r>
    </w:p>
    <w:p w:rsidR="005E05E8" w:rsidRDefault="0046506B" w:rsidP="00D23981">
      <w:pPr>
        <w:pStyle w:val="a4"/>
        <w:numPr>
          <w:ilvl w:val="0"/>
          <w:numId w:val="7"/>
        </w:numPr>
        <w:tabs>
          <w:tab w:val="left" w:pos="2061"/>
        </w:tabs>
        <w:ind w:left="2060" w:right="1325" w:hanging="360"/>
        <w:rPr>
          <w:sz w:val="28"/>
        </w:rPr>
      </w:pPr>
      <w:r>
        <w:rPr>
          <w:sz w:val="28"/>
        </w:rPr>
        <w:t xml:space="preserve">Алдошина </w:t>
      </w:r>
      <w:r>
        <w:rPr>
          <w:spacing w:val="-3"/>
          <w:sz w:val="28"/>
        </w:rPr>
        <w:t xml:space="preserve">И. А. </w:t>
      </w:r>
      <w:r>
        <w:rPr>
          <w:sz w:val="28"/>
        </w:rPr>
        <w:t>// Звукорежиссер, Install-Pro, 2000-2003. (Статьи в журналах)</w:t>
      </w:r>
    </w:p>
    <w:p w:rsidR="005E05E8" w:rsidRDefault="0046506B" w:rsidP="00D23981">
      <w:pPr>
        <w:pStyle w:val="a4"/>
        <w:numPr>
          <w:ilvl w:val="0"/>
          <w:numId w:val="7"/>
        </w:numPr>
        <w:tabs>
          <w:tab w:val="left" w:pos="2061"/>
        </w:tabs>
        <w:ind w:left="2060" w:right="734" w:hanging="360"/>
        <w:rPr>
          <w:sz w:val="28"/>
        </w:rPr>
      </w:pPr>
      <w:r>
        <w:rPr>
          <w:sz w:val="28"/>
        </w:rPr>
        <w:t>Бернадская, Ю. С. Звук в рекламе : учеб. пособие для студентов вузов, обучающихся по спец. 032401 (350700) "Реклама" / Ю. С. Бернадская. - М. : Юнити, 2007. - 134, [1] с. : ил., табл. - (Азбука рекламы). - Прил.: с. 105-133. - ISBN 978-5-238-01245-2 :</w:t>
      </w:r>
      <w:r>
        <w:rPr>
          <w:spacing w:val="6"/>
          <w:sz w:val="28"/>
        </w:rPr>
        <w:t xml:space="preserve"> </w:t>
      </w:r>
      <w:r>
        <w:rPr>
          <w:sz w:val="28"/>
        </w:rPr>
        <w:t>77-.</w:t>
      </w:r>
    </w:p>
    <w:p w:rsidR="005E05E8" w:rsidRDefault="0046506B" w:rsidP="00D23981">
      <w:pPr>
        <w:pStyle w:val="a4"/>
        <w:numPr>
          <w:ilvl w:val="0"/>
          <w:numId w:val="7"/>
        </w:numPr>
        <w:tabs>
          <w:tab w:val="left" w:pos="2061"/>
        </w:tabs>
        <w:spacing w:line="242" w:lineRule="auto"/>
        <w:ind w:left="2060" w:right="813" w:hanging="360"/>
        <w:rPr>
          <w:sz w:val="28"/>
        </w:rPr>
      </w:pPr>
      <w:r>
        <w:rPr>
          <w:sz w:val="28"/>
        </w:rPr>
        <w:t xml:space="preserve">Деникин </w:t>
      </w:r>
      <w:r>
        <w:rPr>
          <w:spacing w:val="-3"/>
          <w:sz w:val="28"/>
        </w:rPr>
        <w:t xml:space="preserve">А. А. </w:t>
      </w:r>
      <w:r>
        <w:rPr>
          <w:sz w:val="28"/>
        </w:rPr>
        <w:t>Звуковой дизайн в кинематографе и мультимедиа. – М.: ГИТР, 2012. – 394 c. ISBN 975-5-94237-046-6. ББК 76.032.</w:t>
      </w:r>
      <w:r>
        <w:rPr>
          <w:spacing w:val="8"/>
          <w:sz w:val="28"/>
        </w:rPr>
        <w:t xml:space="preserve"> </w:t>
      </w:r>
      <w:r>
        <w:rPr>
          <w:sz w:val="28"/>
        </w:rPr>
        <w:t>Д33.</w:t>
      </w:r>
    </w:p>
    <w:p w:rsidR="005E05E8" w:rsidRDefault="0046506B" w:rsidP="00D23981">
      <w:pPr>
        <w:pStyle w:val="a4"/>
        <w:numPr>
          <w:ilvl w:val="0"/>
          <w:numId w:val="7"/>
        </w:numPr>
        <w:tabs>
          <w:tab w:val="left" w:pos="2061"/>
        </w:tabs>
        <w:ind w:left="2060" w:right="866" w:hanging="360"/>
        <w:rPr>
          <w:sz w:val="28"/>
        </w:rPr>
      </w:pPr>
      <w:r>
        <w:rPr>
          <w:sz w:val="28"/>
        </w:rPr>
        <w:t xml:space="preserve">Звукорежиссура в эпоху информационного общества [Текст] : сб. материалов науч.-практ. конф. ,12 декабря 2013 г. / Моск. гос. ун-т культуры и искусств ; [науч. ред.: </w:t>
      </w:r>
      <w:r>
        <w:rPr>
          <w:spacing w:val="-3"/>
          <w:sz w:val="28"/>
        </w:rPr>
        <w:t xml:space="preserve">А. </w:t>
      </w:r>
      <w:r>
        <w:rPr>
          <w:sz w:val="28"/>
        </w:rPr>
        <w:t>К. Чудинов, В. Г. Иванова]. - М. : МГУКИ, 2014. - 103 с. -</w:t>
      </w:r>
      <w:r>
        <w:rPr>
          <w:spacing w:val="13"/>
          <w:sz w:val="28"/>
        </w:rPr>
        <w:t xml:space="preserve"> </w:t>
      </w:r>
      <w:r>
        <w:rPr>
          <w:sz w:val="28"/>
        </w:rPr>
        <w:t>250-.</w:t>
      </w:r>
    </w:p>
    <w:p w:rsidR="005E05E8" w:rsidRDefault="005E05E8">
      <w:pPr>
        <w:pStyle w:val="a3"/>
        <w:spacing w:before="5"/>
        <w:rPr>
          <w:sz w:val="23"/>
        </w:rPr>
      </w:pPr>
    </w:p>
    <w:p w:rsidR="00BD308D" w:rsidRDefault="00BD308D">
      <w:pPr>
        <w:pStyle w:val="a3"/>
        <w:spacing w:before="5"/>
        <w:rPr>
          <w:sz w:val="23"/>
        </w:rPr>
      </w:pPr>
    </w:p>
    <w:p w:rsidR="00BD308D" w:rsidRDefault="00BD308D">
      <w:pPr>
        <w:pStyle w:val="a3"/>
        <w:spacing w:before="5"/>
        <w:rPr>
          <w:sz w:val="23"/>
        </w:rPr>
      </w:pPr>
    </w:p>
    <w:p w:rsidR="00BD308D" w:rsidRDefault="00BD308D" w:rsidP="00BD308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BD308D" w:rsidRDefault="00BD308D" w:rsidP="00BD308D">
      <w:pPr>
        <w:rPr>
          <w:rFonts w:eastAsia="Calibri"/>
          <w:b/>
          <w:i/>
          <w:color w:val="FF0000"/>
          <w:highlight w:val="yellow"/>
        </w:rPr>
      </w:pPr>
    </w:p>
    <w:p w:rsidR="00BD308D" w:rsidRDefault="00BD308D" w:rsidP="00BD308D">
      <w:pPr>
        <w:tabs>
          <w:tab w:val="left" w:pos="0"/>
        </w:tabs>
        <w:spacing w:line="276" w:lineRule="auto"/>
        <w:ind w:firstLine="709"/>
      </w:pPr>
      <w:r>
        <w:lastRenderedPageBreak/>
        <w:t>В процессе изучения и освоения дисциплины студент использует самостоятельные формы подготовки к занятиям:</w:t>
      </w:r>
    </w:p>
    <w:p w:rsidR="00BD308D" w:rsidRDefault="00BD308D" w:rsidP="00BD308D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BD308D" w:rsidRDefault="00BD308D" w:rsidP="00BD308D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BD308D" w:rsidRDefault="00BD308D" w:rsidP="00BD308D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BD308D" w:rsidRDefault="00BD308D" w:rsidP="00BD308D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BD308D" w:rsidRDefault="00BD308D" w:rsidP="00BD308D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BD308D" w:rsidRDefault="00BD308D" w:rsidP="00BD308D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BD308D" w:rsidRDefault="00BD308D" w:rsidP="00BD308D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BD308D" w:rsidRDefault="00BD308D" w:rsidP="00BD308D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BD308D" w:rsidRDefault="00BD308D" w:rsidP="00BD308D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BD308D" w:rsidRDefault="00BD308D" w:rsidP="00BD308D">
      <w:pPr>
        <w:pStyle w:val="ab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BD308D" w:rsidRDefault="00BD308D" w:rsidP="00BD308D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</w:t>
      </w:r>
      <w:r>
        <w:lastRenderedPageBreak/>
        <w:t>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BD308D" w:rsidRDefault="00BD308D" w:rsidP="00BD308D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BD308D" w:rsidRDefault="00BD308D" w:rsidP="00BD308D">
      <w:pPr>
        <w:pStyle w:val="a4"/>
        <w:ind w:left="1069"/>
        <w:rPr>
          <w:b/>
        </w:rPr>
      </w:pPr>
    </w:p>
    <w:p w:rsidR="00BD308D" w:rsidRDefault="00BD308D" w:rsidP="00BD308D">
      <w:pPr>
        <w:tabs>
          <w:tab w:val="left" w:pos="0"/>
        </w:tabs>
        <w:ind w:firstLine="180"/>
      </w:pPr>
      <w:bookmarkStart w:id="10" w:name="_Toc14355456"/>
      <w:bookmarkEnd w:id="10"/>
    </w:p>
    <w:p w:rsidR="00BD308D" w:rsidRDefault="00BD308D" w:rsidP="00BD308D">
      <w:pPr>
        <w:tabs>
          <w:tab w:val="left" w:pos="0"/>
        </w:tabs>
        <w:ind w:firstLine="180"/>
      </w:pPr>
    </w:p>
    <w:p w:rsidR="00BD308D" w:rsidRPr="00CF1BE9" w:rsidRDefault="00BD308D" w:rsidP="00BD308D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BD308D" w:rsidRPr="00CF1BE9" w:rsidRDefault="00BD308D" w:rsidP="00BD308D">
      <w:pPr>
        <w:jc w:val="both"/>
        <w:rPr>
          <w:i/>
          <w:lang w:eastAsia="ru-RU"/>
        </w:rPr>
      </w:pPr>
    </w:p>
    <w:p w:rsidR="00BD308D" w:rsidRPr="00CF1BE9" w:rsidRDefault="00BD308D" w:rsidP="00BD308D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BD308D" w:rsidRPr="00CF1BE9" w:rsidRDefault="00BD308D" w:rsidP="00BD308D">
      <w:pPr>
        <w:ind w:firstLine="708"/>
        <w:jc w:val="both"/>
        <w:rPr>
          <w:iCs/>
          <w:lang w:eastAsia="ru-RU"/>
        </w:rPr>
      </w:pPr>
    </w:p>
    <w:p w:rsidR="00BD308D" w:rsidRPr="00CF1BE9" w:rsidRDefault="00BD308D" w:rsidP="00BD308D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D308D" w:rsidRPr="00CF1BE9" w:rsidRDefault="00BD308D" w:rsidP="00BD308D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BD308D" w:rsidRPr="00CF1BE9" w:rsidRDefault="00BD308D" w:rsidP="00BD308D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D308D" w:rsidRPr="00CF1BE9" w:rsidRDefault="00BD308D" w:rsidP="00BD308D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D308D" w:rsidRPr="00CF1BE9" w:rsidRDefault="00BD308D" w:rsidP="00BD308D">
      <w:pPr>
        <w:contextualSpacing/>
        <w:jc w:val="both"/>
        <w:rPr>
          <w:iCs/>
          <w:lang w:eastAsia="ru-RU"/>
        </w:rPr>
      </w:pPr>
    </w:p>
    <w:p w:rsidR="00BD308D" w:rsidRPr="00CF1BE9" w:rsidRDefault="00BD308D" w:rsidP="00BD308D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D308D" w:rsidRPr="00CF1BE9" w:rsidRDefault="00BD308D" w:rsidP="00BD308D">
      <w:pPr>
        <w:ind w:firstLine="708"/>
        <w:contextualSpacing/>
        <w:jc w:val="both"/>
        <w:rPr>
          <w:iCs/>
          <w:lang w:eastAsia="ru-RU"/>
        </w:rPr>
      </w:pPr>
    </w:p>
    <w:p w:rsidR="00BD308D" w:rsidRPr="00CF1BE9" w:rsidRDefault="00BD308D" w:rsidP="00BD308D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BD308D" w:rsidRPr="00CF1BE9" w:rsidRDefault="00BD308D" w:rsidP="00BD308D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BD308D" w:rsidRPr="00CF1BE9" w:rsidRDefault="00BD308D" w:rsidP="00BD308D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BD308D" w:rsidRPr="00CF1BE9" w:rsidRDefault="00BD308D" w:rsidP="00BD308D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BD308D" w:rsidRPr="00CF1BE9" w:rsidRDefault="00BD308D" w:rsidP="00BD308D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BD308D" w:rsidRPr="00CF1BE9" w:rsidRDefault="00BD308D" w:rsidP="00BD308D">
      <w:pPr>
        <w:jc w:val="both"/>
        <w:rPr>
          <w:lang w:val="en-US" w:eastAsia="ru-RU"/>
        </w:rPr>
      </w:pPr>
    </w:p>
    <w:p w:rsidR="00BD308D" w:rsidRPr="00CF1BE9" w:rsidRDefault="00BD308D" w:rsidP="00BD308D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BD308D" w:rsidRPr="00CF1BE9" w:rsidRDefault="00BD308D" w:rsidP="00BD308D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BD308D" w:rsidRPr="00CF1BE9" w:rsidRDefault="00BD308D" w:rsidP="00BD308D">
      <w:pPr>
        <w:jc w:val="both"/>
        <w:rPr>
          <w:i/>
          <w:lang w:eastAsia="ru-RU"/>
        </w:rPr>
      </w:pPr>
    </w:p>
    <w:p w:rsidR="00BD308D" w:rsidRPr="00712FE4" w:rsidRDefault="00BD308D" w:rsidP="00BD308D">
      <w:pPr>
        <w:ind w:firstLine="708"/>
        <w:jc w:val="both"/>
        <w:rPr>
          <w:b/>
          <w:lang w:eastAsia="ru-RU"/>
        </w:rPr>
      </w:pPr>
      <w:bookmarkStart w:id="11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1"/>
    <w:p w:rsidR="00BD308D" w:rsidRPr="00CF1BE9" w:rsidRDefault="00BD308D" w:rsidP="00BD308D">
      <w:pPr>
        <w:jc w:val="both"/>
        <w:rPr>
          <w:bCs/>
          <w:lang w:eastAsia="ru-RU"/>
        </w:rPr>
      </w:pPr>
    </w:p>
    <w:p w:rsidR="00BD308D" w:rsidRPr="00CF1BE9" w:rsidRDefault="00BD308D" w:rsidP="00BD308D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 xml:space="preserve">В ходе реализации дисциплины используются следующие дополнительные методы обучения, текущего контроля </w:t>
      </w:r>
      <w:r w:rsidRPr="00CF1BE9">
        <w:rPr>
          <w:bCs/>
          <w:lang w:eastAsia="ru-RU"/>
        </w:rPr>
        <w:lastRenderedPageBreak/>
        <w:t>успеваемости и промежуточной аттестации обучающихся в зависимости от их индивидуальных особенностей:</w:t>
      </w:r>
    </w:p>
    <w:p w:rsidR="00BD308D" w:rsidRPr="00CF1BE9" w:rsidRDefault="00BD308D" w:rsidP="00BD308D">
      <w:pPr>
        <w:jc w:val="both"/>
        <w:outlineLvl w:val="6"/>
        <w:rPr>
          <w:lang w:eastAsia="ru-RU"/>
        </w:rPr>
      </w:pPr>
    </w:p>
    <w:p w:rsidR="00BD308D" w:rsidRPr="00CF1BE9" w:rsidRDefault="00BD308D" w:rsidP="00D23981">
      <w:pPr>
        <w:widowControl/>
        <w:numPr>
          <w:ilvl w:val="0"/>
          <w:numId w:val="7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D308D" w:rsidRPr="00CF1BE9" w:rsidRDefault="00BD308D" w:rsidP="00D23981">
      <w:pPr>
        <w:widowControl/>
        <w:numPr>
          <w:ilvl w:val="0"/>
          <w:numId w:val="7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D308D" w:rsidRPr="00CF1BE9" w:rsidRDefault="00BD308D" w:rsidP="00D23981">
      <w:pPr>
        <w:widowControl/>
        <w:numPr>
          <w:ilvl w:val="0"/>
          <w:numId w:val="7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D308D" w:rsidRPr="00CF1BE9" w:rsidRDefault="00BD308D" w:rsidP="00D23981">
      <w:pPr>
        <w:widowControl/>
        <w:numPr>
          <w:ilvl w:val="0"/>
          <w:numId w:val="7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BD308D" w:rsidRPr="00CF1BE9" w:rsidRDefault="00BD308D" w:rsidP="00D23981">
      <w:pPr>
        <w:widowControl/>
        <w:numPr>
          <w:ilvl w:val="0"/>
          <w:numId w:val="7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BD308D" w:rsidRPr="00CF1BE9" w:rsidRDefault="00BD308D" w:rsidP="00D23981">
      <w:pPr>
        <w:widowControl/>
        <w:numPr>
          <w:ilvl w:val="0"/>
          <w:numId w:val="73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BD308D" w:rsidRPr="00CF1BE9" w:rsidRDefault="00BD308D" w:rsidP="00BD308D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BD308D" w:rsidRPr="00CF1BE9" w:rsidRDefault="00BD308D" w:rsidP="00BD308D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D308D" w:rsidRPr="00CF1BE9" w:rsidRDefault="00BD308D" w:rsidP="00D23981">
      <w:pPr>
        <w:widowControl/>
        <w:numPr>
          <w:ilvl w:val="0"/>
          <w:numId w:val="73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BD308D" w:rsidRPr="00CF1BE9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BD308D" w:rsidRPr="00CF1BE9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BD308D" w:rsidRPr="00CF1BE9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BD308D" w:rsidRPr="00CF1BE9" w:rsidRDefault="00BD308D" w:rsidP="00D23981">
      <w:pPr>
        <w:widowControl/>
        <w:numPr>
          <w:ilvl w:val="0"/>
          <w:numId w:val="73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lastRenderedPageBreak/>
        <w:t>для глухих и слабослышащих:</w:t>
      </w:r>
    </w:p>
    <w:p w:rsidR="00BD308D" w:rsidRPr="00CF1BE9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BD308D" w:rsidRPr="00CF1BE9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BD308D" w:rsidRPr="00CF1BE9" w:rsidRDefault="00BD308D" w:rsidP="00D23981">
      <w:pPr>
        <w:widowControl/>
        <w:numPr>
          <w:ilvl w:val="0"/>
          <w:numId w:val="73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BD308D" w:rsidRPr="00CF1BE9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BD308D" w:rsidRPr="00CF1BE9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BD308D" w:rsidRPr="00CF1BE9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BD308D" w:rsidRPr="00CF1BE9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BD308D" w:rsidRDefault="00BD308D" w:rsidP="00BD308D">
      <w:pPr>
        <w:tabs>
          <w:tab w:val="left" w:pos="0"/>
        </w:tabs>
        <w:ind w:firstLine="180"/>
      </w:pPr>
    </w:p>
    <w:p w:rsidR="00BD308D" w:rsidRDefault="00BD308D" w:rsidP="00BD308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2" w:name="_Toc14355457"/>
      <w:bookmarkEnd w:id="12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BD308D" w:rsidRDefault="00BD308D" w:rsidP="00BD308D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BD308D" w:rsidRDefault="00BD308D" w:rsidP="00BD308D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D308D" w:rsidRDefault="00BD308D" w:rsidP="00BD308D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D308D" w:rsidTr="0033000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308D" w:rsidRDefault="00BD308D" w:rsidP="00330004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D308D" w:rsidRDefault="00BD308D" w:rsidP="00330004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D308D" w:rsidTr="0033000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D308D" w:rsidRDefault="00BD308D" w:rsidP="00330004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D308D" w:rsidRDefault="00BD308D" w:rsidP="00330004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D308D" w:rsidTr="0033000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D308D" w:rsidRDefault="00BD308D" w:rsidP="00330004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D308D" w:rsidRDefault="00BD308D" w:rsidP="00330004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D308D" w:rsidTr="00330004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D308D" w:rsidRDefault="00BD308D" w:rsidP="00330004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D308D" w:rsidRDefault="00BD308D" w:rsidP="00330004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BD308D" w:rsidRDefault="00BD308D" w:rsidP="00BD308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BD308D" w:rsidRDefault="00BD308D" w:rsidP="00BD308D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BD308D" w:rsidRDefault="00BD308D" w:rsidP="00BD308D">
      <w:pPr>
        <w:jc w:val="both"/>
        <w:rPr>
          <w:bCs/>
          <w:lang w:eastAsia="ru-RU"/>
        </w:rPr>
      </w:pPr>
    </w:p>
    <w:p w:rsidR="00BD308D" w:rsidRDefault="00BD308D" w:rsidP="00BD308D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D308D" w:rsidRDefault="00BD308D" w:rsidP="00BD308D">
      <w:pPr>
        <w:jc w:val="both"/>
        <w:outlineLvl w:val="6"/>
        <w:rPr>
          <w:lang w:eastAsia="ru-RU"/>
        </w:rPr>
      </w:pPr>
    </w:p>
    <w:p w:rsidR="00BD308D" w:rsidRDefault="00BD308D" w:rsidP="00D23981">
      <w:pPr>
        <w:widowControl/>
        <w:numPr>
          <w:ilvl w:val="0"/>
          <w:numId w:val="72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D308D" w:rsidRDefault="00BD308D" w:rsidP="00D23981">
      <w:pPr>
        <w:widowControl/>
        <w:numPr>
          <w:ilvl w:val="0"/>
          <w:numId w:val="72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D308D" w:rsidRDefault="00BD308D" w:rsidP="00D23981">
      <w:pPr>
        <w:widowControl/>
        <w:numPr>
          <w:ilvl w:val="0"/>
          <w:numId w:val="72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BD308D" w:rsidRDefault="00BD308D" w:rsidP="00BD308D">
      <w:pPr>
        <w:jc w:val="both"/>
        <w:rPr>
          <w:lang w:eastAsia="ru-RU"/>
        </w:rPr>
      </w:pPr>
      <w:bookmarkStart w:id="13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3"/>
    </w:p>
    <w:p w:rsidR="00BD308D" w:rsidRDefault="00BD308D" w:rsidP="00BD308D">
      <w:pPr>
        <w:jc w:val="both"/>
        <w:rPr>
          <w:lang w:eastAsia="ru-RU"/>
        </w:rPr>
      </w:pPr>
      <w:bookmarkStart w:id="14" w:name="_Hlk494293534"/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D308D" w:rsidRDefault="00BD308D" w:rsidP="00BD308D">
      <w:pPr>
        <w:jc w:val="both"/>
        <w:rPr>
          <w:lang w:eastAsia="ru-RU"/>
        </w:rPr>
      </w:pPr>
      <w:bookmarkStart w:id="15" w:name="_Hlk494293741"/>
      <w:bookmarkEnd w:id="14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5"/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D308D" w:rsidRDefault="00BD308D" w:rsidP="00D23981">
      <w:pPr>
        <w:widowControl/>
        <w:numPr>
          <w:ilvl w:val="0"/>
          <w:numId w:val="73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BD308D" w:rsidRDefault="00BD308D" w:rsidP="00D23981">
      <w:pPr>
        <w:widowControl/>
        <w:numPr>
          <w:ilvl w:val="0"/>
          <w:numId w:val="73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BD308D" w:rsidRDefault="00BD308D" w:rsidP="00D23981">
      <w:pPr>
        <w:widowControl/>
        <w:numPr>
          <w:ilvl w:val="0"/>
          <w:numId w:val="73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BD308D" w:rsidRDefault="00BD308D" w:rsidP="00BD308D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BD308D" w:rsidRDefault="00BD308D" w:rsidP="00BD308D">
      <w:pPr>
        <w:tabs>
          <w:tab w:val="left" w:pos="0"/>
        </w:tabs>
        <w:jc w:val="both"/>
        <w:rPr>
          <w:rFonts w:eastAsia="Calibri"/>
          <w:lang w:eastAsia="ru-RU"/>
        </w:rPr>
      </w:pPr>
      <w:bookmarkStart w:id="16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D308D" w:rsidRDefault="00BD308D" w:rsidP="00D23981">
      <w:pPr>
        <w:widowControl/>
        <w:numPr>
          <w:ilvl w:val="0"/>
          <w:numId w:val="73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BD308D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BD308D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BD308D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BD308D" w:rsidRDefault="00BD308D" w:rsidP="00D23981">
      <w:pPr>
        <w:widowControl/>
        <w:numPr>
          <w:ilvl w:val="0"/>
          <w:numId w:val="73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BD308D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BD308D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BD308D" w:rsidRDefault="00BD308D" w:rsidP="00D23981">
      <w:pPr>
        <w:widowControl/>
        <w:numPr>
          <w:ilvl w:val="0"/>
          <w:numId w:val="73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BD308D" w:rsidRDefault="00BD308D" w:rsidP="00BD308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BD308D" w:rsidRDefault="00BD308D" w:rsidP="00BD308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6"/>
      <w:r>
        <w:rPr>
          <w:lang w:eastAsia="ru-RU"/>
        </w:rPr>
        <w:t xml:space="preserve">  </w:t>
      </w:r>
    </w:p>
    <w:p w:rsidR="00BD308D" w:rsidRDefault="00BD308D" w:rsidP="00BD308D">
      <w:pPr>
        <w:tabs>
          <w:tab w:val="left" w:pos="0"/>
        </w:tabs>
        <w:spacing w:line="360" w:lineRule="auto"/>
        <w:jc w:val="both"/>
      </w:pPr>
    </w:p>
    <w:p w:rsidR="00BD308D" w:rsidRDefault="00BD308D">
      <w:pPr>
        <w:pStyle w:val="a3"/>
        <w:spacing w:before="5"/>
        <w:rPr>
          <w:sz w:val="23"/>
        </w:rPr>
      </w:pPr>
    </w:p>
    <w:p w:rsidR="00BD308D" w:rsidRDefault="00BD308D" w:rsidP="00BD308D">
      <w:pPr>
        <w:spacing w:line="312" w:lineRule="exact"/>
        <w:ind w:left="312"/>
        <w:jc w:val="both"/>
        <w:rPr>
          <w:sz w:val="28"/>
        </w:rPr>
      </w:pPr>
      <w:r>
        <w:rPr>
          <w:sz w:val="24"/>
        </w:rPr>
        <w:t>Автор:</w:t>
      </w:r>
      <w:r w:rsidRPr="00BD308D">
        <w:t xml:space="preserve"> </w:t>
      </w:r>
      <w:r w:rsidRPr="00BD308D">
        <w:rPr>
          <w:sz w:val="24"/>
        </w:rPr>
        <w:t>Денисенко Г.В., ст. преподаватель кафедры звукорежиссуры</w:t>
      </w:r>
    </w:p>
    <w:p w:rsidR="005E05E8" w:rsidRDefault="005E05E8">
      <w:pPr>
        <w:pStyle w:val="a3"/>
        <w:rPr>
          <w:sz w:val="20"/>
        </w:rPr>
      </w:pPr>
    </w:p>
    <w:p w:rsidR="005E05E8" w:rsidRDefault="005E05E8">
      <w:pPr>
        <w:pStyle w:val="a3"/>
        <w:spacing w:before="3"/>
      </w:pPr>
      <w:bookmarkStart w:id="17" w:name="_GoBack"/>
      <w:bookmarkEnd w:id="17"/>
    </w:p>
    <w:sectPr w:rsidR="005E05E8">
      <w:headerReference w:type="default" r:id="rId19"/>
      <w:footerReference w:type="default" r:id="rId20"/>
      <w:endnotePr>
        <w:numFmt w:val="decimal"/>
      </w:endnotePr>
      <w:pgSz w:w="11910" w:h="16840"/>
      <w:pgMar w:top="2820" w:right="160" w:bottom="1240" w:left="360" w:header="989" w:footer="10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981" w:rsidRDefault="00D23981">
      <w:r>
        <w:separator/>
      </w:r>
    </w:p>
  </w:endnote>
  <w:endnote w:type="continuationSeparator" w:id="0">
    <w:p w:rsidR="00D23981" w:rsidRDefault="00D2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981" w:rsidRDefault="00D23981">
      <w:r>
        <w:separator/>
      </w:r>
    </w:p>
  </w:footnote>
  <w:footnote w:type="continuationSeparator" w:id="0">
    <w:p w:rsidR="00D23981" w:rsidRDefault="00D23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7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49" w:rsidRPr="0046506B" w:rsidRDefault="000E3849" w:rsidP="0046506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055F2E4A"/>
    <w:multiLevelType w:val="hybridMultilevel"/>
    <w:tmpl w:val="0E7C12A2"/>
    <w:name w:val="Нумерованный список 14"/>
    <w:lvl w:ilvl="0" w:tplc="555E71DE">
      <w:start w:val="1"/>
      <w:numFmt w:val="decimal"/>
      <w:lvlText w:val="%1."/>
      <w:lvlJc w:val="left"/>
      <w:pPr>
        <w:ind w:left="170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F18E5C74">
      <w:numFmt w:val="bullet"/>
      <w:lvlText w:val="•"/>
      <w:lvlJc w:val="left"/>
      <w:pPr>
        <w:ind w:left="2632" w:firstLine="0"/>
      </w:pPr>
      <w:rPr>
        <w:lang w:val="ru-RU"/>
      </w:rPr>
    </w:lvl>
    <w:lvl w:ilvl="2" w:tplc="2A22B654">
      <w:numFmt w:val="bullet"/>
      <w:lvlText w:val="•"/>
      <w:lvlJc w:val="left"/>
      <w:pPr>
        <w:ind w:left="3564" w:firstLine="0"/>
      </w:pPr>
      <w:rPr>
        <w:lang w:val="ru-RU"/>
      </w:rPr>
    </w:lvl>
    <w:lvl w:ilvl="3" w:tplc="45682EFC">
      <w:numFmt w:val="bullet"/>
      <w:lvlText w:val="•"/>
      <w:lvlJc w:val="left"/>
      <w:pPr>
        <w:ind w:left="4497" w:firstLine="0"/>
      </w:pPr>
      <w:rPr>
        <w:lang w:val="ru-RU"/>
      </w:rPr>
    </w:lvl>
    <w:lvl w:ilvl="4" w:tplc="C0DA1D46">
      <w:numFmt w:val="bullet"/>
      <w:lvlText w:val="•"/>
      <w:lvlJc w:val="left"/>
      <w:pPr>
        <w:ind w:left="5429" w:firstLine="0"/>
      </w:pPr>
      <w:rPr>
        <w:lang w:val="ru-RU"/>
      </w:rPr>
    </w:lvl>
    <w:lvl w:ilvl="5" w:tplc="4A82E7FE">
      <w:numFmt w:val="bullet"/>
      <w:lvlText w:val="•"/>
      <w:lvlJc w:val="left"/>
      <w:pPr>
        <w:ind w:left="6362" w:firstLine="0"/>
      </w:pPr>
      <w:rPr>
        <w:lang w:val="ru-RU"/>
      </w:rPr>
    </w:lvl>
    <w:lvl w:ilvl="6" w:tplc="B0264CE0">
      <w:numFmt w:val="bullet"/>
      <w:lvlText w:val="•"/>
      <w:lvlJc w:val="left"/>
      <w:pPr>
        <w:ind w:left="7294" w:firstLine="0"/>
      </w:pPr>
      <w:rPr>
        <w:lang w:val="ru-RU"/>
      </w:rPr>
    </w:lvl>
    <w:lvl w:ilvl="7" w:tplc="9D76242C">
      <w:numFmt w:val="bullet"/>
      <w:lvlText w:val="•"/>
      <w:lvlJc w:val="left"/>
      <w:pPr>
        <w:ind w:left="8226" w:firstLine="0"/>
      </w:pPr>
      <w:rPr>
        <w:lang w:val="ru-RU"/>
      </w:rPr>
    </w:lvl>
    <w:lvl w:ilvl="8" w:tplc="165AC28E">
      <w:numFmt w:val="bullet"/>
      <w:lvlText w:val="•"/>
      <w:lvlJc w:val="left"/>
      <w:pPr>
        <w:ind w:left="9159" w:firstLine="0"/>
      </w:pPr>
      <w:rPr>
        <w:lang w:val="ru-RU"/>
      </w:rPr>
    </w:lvl>
  </w:abstractNum>
  <w:abstractNum w:abstractNumId="62">
    <w:nsid w:val="08DE6A17"/>
    <w:multiLevelType w:val="hybridMultilevel"/>
    <w:tmpl w:val="972E385A"/>
    <w:name w:val="Нумерованный список 20"/>
    <w:lvl w:ilvl="0" w:tplc="2DCA196A"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6D3874AA">
      <w:numFmt w:val="bullet"/>
      <w:lvlText w:val="•"/>
      <w:lvlJc w:val="left"/>
      <w:pPr>
        <w:ind w:left="767" w:firstLine="0"/>
      </w:pPr>
      <w:rPr>
        <w:lang w:val="ru-RU"/>
      </w:rPr>
    </w:lvl>
    <w:lvl w:ilvl="2" w:tplc="3ACC056C">
      <w:numFmt w:val="bullet"/>
      <w:lvlText w:val="•"/>
      <w:lvlJc w:val="left"/>
      <w:pPr>
        <w:ind w:left="1242" w:firstLine="0"/>
      </w:pPr>
      <w:rPr>
        <w:lang w:val="ru-RU"/>
      </w:rPr>
    </w:lvl>
    <w:lvl w:ilvl="3" w:tplc="7D688DCA">
      <w:numFmt w:val="bullet"/>
      <w:lvlText w:val="•"/>
      <w:lvlJc w:val="left"/>
      <w:pPr>
        <w:ind w:left="1717" w:firstLine="0"/>
      </w:pPr>
      <w:rPr>
        <w:lang w:val="ru-RU"/>
      </w:rPr>
    </w:lvl>
    <w:lvl w:ilvl="4" w:tplc="FFECAE0C">
      <w:numFmt w:val="bullet"/>
      <w:lvlText w:val="•"/>
      <w:lvlJc w:val="left"/>
      <w:pPr>
        <w:ind w:left="2193" w:firstLine="0"/>
      </w:pPr>
      <w:rPr>
        <w:lang w:val="ru-RU"/>
      </w:rPr>
    </w:lvl>
    <w:lvl w:ilvl="5" w:tplc="794E4A0C">
      <w:numFmt w:val="bullet"/>
      <w:lvlText w:val="•"/>
      <w:lvlJc w:val="left"/>
      <w:pPr>
        <w:ind w:left="2668" w:firstLine="0"/>
      </w:pPr>
      <w:rPr>
        <w:lang w:val="ru-RU"/>
      </w:rPr>
    </w:lvl>
    <w:lvl w:ilvl="6" w:tplc="39E2E9C4">
      <w:numFmt w:val="bullet"/>
      <w:lvlText w:val="•"/>
      <w:lvlJc w:val="left"/>
      <w:pPr>
        <w:ind w:left="3143" w:firstLine="0"/>
      </w:pPr>
      <w:rPr>
        <w:lang w:val="ru-RU"/>
      </w:rPr>
    </w:lvl>
    <w:lvl w:ilvl="7" w:tplc="A1ACE9E4">
      <w:numFmt w:val="bullet"/>
      <w:lvlText w:val="•"/>
      <w:lvlJc w:val="left"/>
      <w:pPr>
        <w:ind w:left="3619" w:firstLine="0"/>
      </w:pPr>
      <w:rPr>
        <w:lang w:val="ru-RU"/>
      </w:rPr>
    </w:lvl>
    <w:lvl w:ilvl="8" w:tplc="87C89A58">
      <w:numFmt w:val="bullet"/>
      <w:lvlText w:val="•"/>
      <w:lvlJc w:val="left"/>
      <w:pPr>
        <w:ind w:left="4094" w:firstLine="0"/>
      </w:pPr>
      <w:rPr>
        <w:lang w:val="ru-RU"/>
      </w:rPr>
    </w:lvl>
  </w:abstractNum>
  <w:abstractNum w:abstractNumId="63">
    <w:nsid w:val="11C6158A"/>
    <w:multiLevelType w:val="hybridMultilevel"/>
    <w:tmpl w:val="09869A9E"/>
    <w:name w:val="Нумерованный список 10"/>
    <w:lvl w:ilvl="0" w:tplc="27BCA4FA">
      <w:start w:val="1"/>
      <w:numFmt w:val="decimal"/>
      <w:lvlText w:val="%1."/>
      <w:lvlJc w:val="left"/>
      <w:pPr>
        <w:ind w:left="170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AAD67744">
      <w:numFmt w:val="bullet"/>
      <w:lvlText w:val="•"/>
      <w:lvlJc w:val="left"/>
      <w:pPr>
        <w:ind w:left="2632" w:firstLine="0"/>
      </w:pPr>
      <w:rPr>
        <w:lang w:val="ru-RU"/>
      </w:rPr>
    </w:lvl>
    <w:lvl w:ilvl="2" w:tplc="D81AE800">
      <w:numFmt w:val="bullet"/>
      <w:lvlText w:val="•"/>
      <w:lvlJc w:val="left"/>
      <w:pPr>
        <w:ind w:left="3564" w:firstLine="0"/>
      </w:pPr>
      <w:rPr>
        <w:lang w:val="ru-RU"/>
      </w:rPr>
    </w:lvl>
    <w:lvl w:ilvl="3" w:tplc="FE408432">
      <w:numFmt w:val="bullet"/>
      <w:lvlText w:val="•"/>
      <w:lvlJc w:val="left"/>
      <w:pPr>
        <w:ind w:left="4497" w:firstLine="0"/>
      </w:pPr>
      <w:rPr>
        <w:lang w:val="ru-RU"/>
      </w:rPr>
    </w:lvl>
    <w:lvl w:ilvl="4" w:tplc="E76E1CDC">
      <w:numFmt w:val="bullet"/>
      <w:lvlText w:val="•"/>
      <w:lvlJc w:val="left"/>
      <w:pPr>
        <w:ind w:left="5429" w:firstLine="0"/>
      </w:pPr>
      <w:rPr>
        <w:lang w:val="ru-RU"/>
      </w:rPr>
    </w:lvl>
    <w:lvl w:ilvl="5" w:tplc="72408C9C">
      <w:numFmt w:val="bullet"/>
      <w:lvlText w:val="•"/>
      <w:lvlJc w:val="left"/>
      <w:pPr>
        <w:ind w:left="6362" w:firstLine="0"/>
      </w:pPr>
      <w:rPr>
        <w:lang w:val="ru-RU"/>
      </w:rPr>
    </w:lvl>
    <w:lvl w:ilvl="6" w:tplc="DCE6EB3E">
      <w:numFmt w:val="bullet"/>
      <w:lvlText w:val="•"/>
      <w:lvlJc w:val="left"/>
      <w:pPr>
        <w:ind w:left="7294" w:firstLine="0"/>
      </w:pPr>
      <w:rPr>
        <w:lang w:val="ru-RU"/>
      </w:rPr>
    </w:lvl>
    <w:lvl w:ilvl="7" w:tplc="5AEA2A9C">
      <w:numFmt w:val="bullet"/>
      <w:lvlText w:val="•"/>
      <w:lvlJc w:val="left"/>
      <w:pPr>
        <w:ind w:left="8226" w:firstLine="0"/>
      </w:pPr>
      <w:rPr>
        <w:lang w:val="ru-RU"/>
      </w:rPr>
    </w:lvl>
    <w:lvl w:ilvl="8" w:tplc="2AAA342A">
      <w:numFmt w:val="bullet"/>
      <w:lvlText w:val="•"/>
      <w:lvlJc w:val="left"/>
      <w:pPr>
        <w:ind w:left="9159" w:firstLine="0"/>
      </w:pPr>
      <w:rPr>
        <w:lang w:val="ru-RU"/>
      </w:rPr>
    </w:lvl>
  </w:abstractNum>
  <w:abstractNum w:abstractNumId="64">
    <w:nsid w:val="13E86F9C"/>
    <w:multiLevelType w:val="hybridMultilevel"/>
    <w:tmpl w:val="18F487B6"/>
    <w:name w:val="Нумерованный список 17"/>
    <w:lvl w:ilvl="0" w:tplc="DF8A6860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83EEE0FC">
      <w:numFmt w:val="bullet"/>
      <w:lvlText w:val="•"/>
      <w:lvlJc w:val="left"/>
      <w:pPr>
        <w:ind w:left="448" w:firstLine="0"/>
      </w:pPr>
      <w:rPr>
        <w:lang w:val="ru-RU"/>
      </w:rPr>
    </w:lvl>
    <w:lvl w:ilvl="2" w:tplc="9DCAC78A">
      <w:numFmt w:val="bullet"/>
      <w:lvlText w:val="•"/>
      <w:lvlJc w:val="left"/>
      <w:pPr>
        <w:ind w:left="959" w:firstLine="0"/>
      </w:pPr>
      <w:rPr>
        <w:lang w:val="ru-RU"/>
      </w:rPr>
    </w:lvl>
    <w:lvl w:ilvl="3" w:tplc="A04614E8">
      <w:numFmt w:val="bullet"/>
      <w:lvlText w:val="•"/>
      <w:lvlJc w:val="left"/>
      <w:pPr>
        <w:ind w:left="1470" w:firstLine="0"/>
      </w:pPr>
      <w:rPr>
        <w:lang w:val="ru-RU"/>
      </w:rPr>
    </w:lvl>
    <w:lvl w:ilvl="4" w:tplc="588A0DC4">
      <w:numFmt w:val="bullet"/>
      <w:lvlText w:val="•"/>
      <w:lvlJc w:val="left"/>
      <w:pPr>
        <w:ind w:left="1982" w:firstLine="0"/>
      </w:pPr>
      <w:rPr>
        <w:lang w:val="ru-RU"/>
      </w:rPr>
    </w:lvl>
    <w:lvl w:ilvl="5" w:tplc="60D085A4">
      <w:numFmt w:val="bullet"/>
      <w:lvlText w:val="•"/>
      <w:lvlJc w:val="left"/>
      <w:pPr>
        <w:ind w:left="2493" w:firstLine="0"/>
      </w:pPr>
      <w:rPr>
        <w:lang w:val="ru-RU"/>
      </w:rPr>
    </w:lvl>
    <w:lvl w:ilvl="6" w:tplc="80629A9C">
      <w:numFmt w:val="bullet"/>
      <w:lvlText w:val="•"/>
      <w:lvlJc w:val="left"/>
      <w:pPr>
        <w:ind w:left="3004" w:firstLine="0"/>
      </w:pPr>
      <w:rPr>
        <w:lang w:val="ru-RU"/>
      </w:rPr>
    </w:lvl>
    <w:lvl w:ilvl="7" w:tplc="EBC8D646">
      <w:numFmt w:val="bullet"/>
      <w:lvlText w:val="•"/>
      <w:lvlJc w:val="left"/>
      <w:pPr>
        <w:ind w:left="3516" w:firstLine="0"/>
      </w:pPr>
      <w:rPr>
        <w:lang w:val="ru-RU"/>
      </w:rPr>
    </w:lvl>
    <w:lvl w:ilvl="8" w:tplc="C374AF0A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65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66">
    <w:nsid w:val="2D0D7B46"/>
    <w:multiLevelType w:val="hybridMultilevel"/>
    <w:tmpl w:val="F2D6BF32"/>
    <w:name w:val="Нумерованный список 12"/>
    <w:lvl w:ilvl="0" w:tplc="8550BA30">
      <w:start w:val="8"/>
      <w:numFmt w:val="decimal"/>
      <w:lvlText w:val="%1."/>
      <w:lvlJc w:val="left"/>
      <w:pPr>
        <w:ind w:left="1099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6EB8FFB4">
      <w:start w:val="1"/>
      <w:numFmt w:val="decimal"/>
      <w:lvlText w:val="%2)"/>
      <w:lvlJc w:val="left"/>
      <w:pPr>
        <w:ind w:left="633" w:firstLine="0"/>
      </w:pPr>
      <w:rPr>
        <w:rFonts w:ascii="Times New Roman" w:eastAsia="Times New Roman" w:hAnsi="Times New Roman" w:cs="Times New Roman"/>
        <w:spacing w:val="-25"/>
        <w:w w:val="99"/>
        <w:sz w:val="24"/>
        <w:szCs w:val="24"/>
        <w:lang w:val="ru-RU"/>
      </w:rPr>
    </w:lvl>
    <w:lvl w:ilvl="2" w:tplc="2EBAFC98">
      <w:numFmt w:val="bullet"/>
      <w:lvlText w:val="•"/>
      <w:lvlJc w:val="left"/>
      <w:pPr>
        <w:ind w:left="2642" w:firstLine="0"/>
      </w:pPr>
      <w:rPr>
        <w:lang w:val="ru-RU"/>
      </w:rPr>
    </w:lvl>
    <w:lvl w:ilvl="3" w:tplc="F5A0A3D2">
      <w:numFmt w:val="bullet"/>
      <w:lvlText w:val="•"/>
      <w:lvlJc w:val="left"/>
      <w:pPr>
        <w:ind w:left="3647" w:firstLine="0"/>
      </w:pPr>
      <w:rPr>
        <w:lang w:val="ru-RU"/>
      </w:rPr>
    </w:lvl>
    <w:lvl w:ilvl="4" w:tplc="1A22E8E8">
      <w:numFmt w:val="bullet"/>
      <w:lvlText w:val="•"/>
      <w:lvlJc w:val="left"/>
      <w:pPr>
        <w:ind w:left="4651" w:firstLine="0"/>
      </w:pPr>
      <w:rPr>
        <w:lang w:val="ru-RU"/>
      </w:rPr>
    </w:lvl>
    <w:lvl w:ilvl="5" w:tplc="8FBEDF04">
      <w:numFmt w:val="bullet"/>
      <w:lvlText w:val="•"/>
      <w:lvlJc w:val="left"/>
      <w:pPr>
        <w:ind w:left="5656" w:firstLine="0"/>
      </w:pPr>
      <w:rPr>
        <w:lang w:val="ru-RU"/>
      </w:rPr>
    </w:lvl>
    <w:lvl w:ilvl="6" w:tplc="5406F048">
      <w:numFmt w:val="bullet"/>
      <w:lvlText w:val="•"/>
      <w:lvlJc w:val="left"/>
      <w:pPr>
        <w:ind w:left="6660" w:firstLine="0"/>
      </w:pPr>
      <w:rPr>
        <w:lang w:val="ru-RU"/>
      </w:rPr>
    </w:lvl>
    <w:lvl w:ilvl="7" w:tplc="7C7E8060">
      <w:numFmt w:val="bullet"/>
      <w:lvlText w:val="•"/>
      <w:lvlJc w:val="left"/>
      <w:pPr>
        <w:ind w:left="7664" w:firstLine="0"/>
      </w:pPr>
      <w:rPr>
        <w:lang w:val="ru-RU"/>
      </w:rPr>
    </w:lvl>
    <w:lvl w:ilvl="8" w:tplc="8402E3CC">
      <w:numFmt w:val="bullet"/>
      <w:lvlText w:val="•"/>
      <w:lvlJc w:val="left"/>
      <w:pPr>
        <w:ind w:left="8669" w:firstLine="0"/>
      </w:pPr>
      <w:rPr>
        <w:lang w:val="ru-RU"/>
      </w:rPr>
    </w:lvl>
  </w:abstractNum>
  <w:abstractNum w:abstractNumId="67">
    <w:nsid w:val="31570413"/>
    <w:multiLevelType w:val="hybridMultilevel"/>
    <w:tmpl w:val="04A8E906"/>
    <w:name w:val="Нумерованный список 16"/>
    <w:lvl w:ilvl="0" w:tplc="243EB9A0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D382E3CE">
      <w:numFmt w:val="bullet"/>
      <w:lvlText w:val="•"/>
      <w:lvlJc w:val="left"/>
      <w:pPr>
        <w:ind w:left="632" w:firstLine="0"/>
      </w:pPr>
      <w:rPr>
        <w:lang w:val="ru-RU"/>
      </w:rPr>
    </w:lvl>
    <w:lvl w:ilvl="2" w:tplc="D4D6C11A">
      <w:numFmt w:val="bullet"/>
      <w:lvlText w:val="•"/>
      <w:lvlJc w:val="left"/>
      <w:pPr>
        <w:ind w:left="785" w:firstLine="0"/>
      </w:pPr>
      <w:rPr>
        <w:lang w:val="ru-RU"/>
      </w:rPr>
    </w:lvl>
    <w:lvl w:ilvl="3" w:tplc="8BFE009A">
      <w:numFmt w:val="bullet"/>
      <w:lvlText w:val="•"/>
      <w:lvlJc w:val="left"/>
      <w:pPr>
        <w:ind w:left="938" w:firstLine="0"/>
      </w:pPr>
      <w:rPr>
        <w:lang w:val="ru-RU"/>
      </w:rPr>
    </w:lvl>
    <w:lvl w:ilvl="4" w:tplc="4DD8DAD0">
      <w:numFmt w:val="bullet"/>
      <w:lvlText w:val="•"/>
      <w:lvlJc w:val="left"/>
      <w:pPr>
        <w:ind w:left="1090" w:firstLine="0"/>
      </w:pPr>
      <w:rPr>
        <w:lang w:val="ru-RU"/>
      </w:rPr>
    </w:lvl>
    <w:lvl w:ilvl="5" w:tplc="D9F88F16">
      <w:numFmt w:val="bullet"/>
      <w:lvlText w:val="•"/>
      <w:lvlJc w:val="left"/>
      <w:pPr>
        <w:ind w:left="1243" w:firstLine="0"/>
      </w:pPr>
      <w:rPr>
        <w:lang w:val="ru-RU"/>
      </w:rPr>
    </w:lvl>
    <w:lvl w:ilvl="6" w:tplc="C09CAC18">
      <w:numFmt w:val="bullet"/>
      <w:lvlText w:val="•"/>
      <w:lvlJc w:val="left"/>
      <w:pPr>
        <w:ind w:left="1396" w:firstLine="0"/>
      </w:pPr>
      <w:rPr>
        <w:lang w:val="ru-RU"/>
      </w:rPr>
    </w:lvl>
    <w:lvl w:ilvl="7" w:tplc="A89E611A">
      <w:numFmt w:val="bullet"/>
      <w:lvlText w:val="•"/>
      <w:lvlJc w:val="left"/>
      <w:pPr>
        <w:ind w:left="1548" w:firstLine="0"/>
      </w:pPr>
      <w:rPr>
        <w:lang w:val="ru-RU"/>
      </w:rPr>
    </w:lvl>
    <w:lvl w:ilvl="8" w:tplc="78943DD2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68">
    <w:nsid w:val="3C456581"/>
    <w:multiLevelType w:val="hybridMultilevel"/>
    <w:tmpl w:val="9822BCF6"/>
    <w:name w:val="Нумерованный список 15"/>
    <w:lvl w:ilvl="0" w:tplc="BADC22CE">
      <w:start w:val="1"/>
      <w:numFmt w:val="decimal"/>
      <w:lvlText w:val="%1"/>
      <w:lvlJc w:val="left"/>
      <w:pPr>
        <w:ind w:left="916" w:firstLine="0"/>
      </w:pPr>
      <w:rPr>
        <w:lang w:val="ru-RU"/>
      </w:rPr>
    </w:lvl>
    <w:lvl w:ilvl="1" w:tplc="87AC6CF8">
      <w:numFmt w:val="none"/>
      <w:lvlText w:val=""/>
      <w:lvlJc w:val="left"/>
      <w:pPr>
        <w:ind w:left="0" w:firstLine="0"/>
      </w:pPr>
    </w:lvl>
    <w:lvl w:ilvl="2" w:tplc="F8B4D0DA">
      <w:numFmt w:val="bullet"/>
      <w:lvlText w:val="•"/>
      <w:lvlJc w:val="left"/>
      <w:pPr>
        <w:ind w:left="2925" w:firstLine="0"/>
      </w:pPr>
      <w:rPr>
        <w:lang w:val="ru-RU"/>
      </w:rPr>
    </w:lvl>
    <w:lvl w:ilvl="3" w:tplc="C88AFB88">
      <w:numFmt w:val="bullet"/>
      <w:lvlText w:val="•"/>
      <w:lvlJc w:val="left"/>
      <w:pPr>
        <w:ind w:left="3930" w:firstLine="0"/>
      </w:pPr>
      <w:rPr>
        <w:lang w:val="ru-RU"/>
      </w:rPr>
    </w:lvl>
    <w:lvl w:ilvl="4" w:tplc="4694FE2A">
      <w:numFmt w:val="bullet"/>
      <w:lvlText w:val="•"/>
      <w:lvlJc w:val="left"/>
      <w:pPr>
        <w:ind w:left="4934" w:firstLine="0"/>
      </w:pPr>
      <w:rPr>
        <w:lang w:val="ru-RU"/>
      </w:rPr>
    </w:lvl>
    <w:lvl w:ilvl="5" w:tplc="573ACD94">
      <w:numFmt w:val="bullet"/>
      <w:lvlText w:val="•"/>
      <w:lvlJc w:val="left"/>
      <w:pPr>
        <w:ind w:left="5939" w:firstLine="0"/>
      </w:pPr>
      <w:rPr>
        <w:lang w:val="ru-RU"/>
      </w:rPr>
    </w:lvl>
    <w:lvl w:ilvl="6" w:tplc="438A6150">
      <w:numFmt w:val="bullet"/>
      <w:lvlText w:val="•"/>
      <w:lvlJc w:val="left"/>
      <w:pPr>
        <w:ind w:left="6943" w:firstLine="0"/>
      </w:pPr>
      <w:rPr>
        <w:lang w:val="ru-RU"/>
      </w:rPr>
    </w:lvl>
    <w:lvl w:ilvl="7" w:tplc="B16E439A">
      <w:numFmt w:val="bullet"/>
      <w:lvlText w:val="•"/>
      <w:lvlJc w:val="left"/>
      <w:pPr>
        <w:ind w:left="7947" w:firstLine="0"/>
      </w:pPr>
      <w:rPr>
        <w:lang w:val="ru-RU"/>
      </w:rPr>
    </w:lvl>
    <w:lvl w:ilvl="8" w:tplc="EC4E29AE">
      <w:numFmt w:val="bullet"/>
      <w:lvlText w:val="•"/>
      <w:lvlJc w:val="left"/>
      <w:pPr>
        <w:ind w:left="8952" w:firstLine="0"/>
      </w:pPr>
      <w:rPr>
        <w:lang w:val="ru-RU"/>
      </w:rPr>
    </w:lvl>
  </w:abstractNum>
  <w:abstractNum w:abstractNumId="69">
    <w:nsid w:val="3E1312E0"/>
    <w:multiLevelType w:val="hybridMultilevel"/>
    <w:tmpl w:val="9A485B06"/>
    <w:name w:val="Нумерованный список 1"/>
    <w:lvl w:ilvl="0" w:tplc="925428E6">
      <w:numFmt w:val="bullet"/>
      <w:lvlText w:val="–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5316ED9A">
      <w:numFmt w:val="bullet"/>
      <w:lvlText w:val="•"/>
      <w:lvlJc w:val="left"/>
      <w:pPr>
        <w:ind w:left="453" w:firstLine="0"/>
      </w:pPr>
      <w:rPr>
        <w:lang w:val="ru-RU"/>
      </w:rPr>
    </w:lvl>
    <w:lvl w:ilvl="2" w:tplc="D5E8DA0A">
      <w:numFmt w:val="bullet"/>
      <w:lvlText w:val="•"/>
      <w:lvlJc w:val="left"/>
      <w:pPr>
        <w:ind w:left="964" w:firstLine="0"/>
      </w:pPr>
      <w:rPr>
        <w:lang w:val="ru-RU"/>
      </w:rPr>
    </w:lvl>
    <w:lvl w:ilvl="3" w:tplc="42508C3E">
      <w:numFmt w:val="bullet"/>
      <w:lvlText w:val="•"/>
      <w:lvlJc w:val="left"/>
      <w:pPr>
        <w:ind w:left="1475" w:firstLine="0"/>
      </w:pPr>
      <w:rPr>
        <w:lang w:val="ru-RU"/>
      </w:rPr>
    </w:lvl>
    <w:lvl w:ilvl="4" w:tplc="BF2A59F8">
      <w:numFmt w:val="bullet"/>
      <w:lvlText w:val="•"/>
      <w:lvlJc w:val="left"/>
      <w:pPr>
        <w:ind w:left="1987" w:firstLine="0"/>
      </w:pPr>
      <w:rPr>
        <w:lang w:val="ru-RU"/>
      </w:rPr>
    </w:lvl>
    <w:lvl w:ilvl="5" w:tplc="0A98DD52">
      <w:numFmt w:val="bullet"/>
      <w:lvlText w:val="•"/>
      <w:lvlJc w:val="left"/>
      <w:pPr>
        <w:ind w:left="2498" w:firstLine="0"/>
      </w:pPr>
      <w:rPr>
        <w:lang w:val="ru-RU"/>
      </w:rPr>
    </w:lvl>
    <w:lvl w:ilvl="6" w:tplc="27E28A28">
      <w:numFmt w:val="bullet"/>
      <w:lvlText w:val="•"/>
      <w:lvlJc w:val="left"/>
      <w:pPr>
        <w:ind w:left="3009" w:firstLine="0"/>
      </w:pPr>
      <w:rPr>
        <w:lang w:val="ru-RU"/>
      </w:rPr>
    </w:lvl>
    <w:lvl w:ilvl="7" w:tplc="B0CAAF6C">
      <w:numFmt w:val="bullet"/>
      <w:lvlText w:val="•"/>
      <w:lvlJc w:val="left"/>
      <w:pPr>
        <w:ind w:left="3521" w:firstLine="0"/>
      </w:pPr>
      <w:rPr>
        <w:lang w:val="ru-RU"/>
      </w:rPr>
    </w:lvl>
    <w:lvl w:ilvl="8" w:tplc="5634650A">
      <w:numFmt w:val="bullet"/>
      <w:lvlText w:val="•"/>
      <w:lvlJc w:val="left"/>
      <w:pPr>
        <w:ind w:left="4032" w:firstLine="0"/>
      </w:pPr>
      <w:rPr>
        <w:lang w:val="ru-RU"/>
      </w:rPr>
    </w:lvl>
  </w:abstractNum>
  <w:abstractNum w:abstractNumId="70">
    <w:nsid w:val="3FA030DC"/>
    <w:multiLevelType w:val="hybridMultilevel"/>
    <w:tmpl w:val="27AC52A0"/>
    <w:name w:val="Нумерованный список 8"/>
    <w:lvl w:ilvl="0" w:tplc="5BDEEC2E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42EA66C8">
      <w:numFmt w:val="bullet"/>
      <w:lvlText w:val="•"/>
      <w:lvlJc w:val="left"/>
      <w:pPr>
        <w:ind w:left="632" w:firstLine="0"/>
      </w:pPr>
      <w:rPr>
        <w:lang w:val="ru-RU"/>
      </w:rPr>
    </w:lvl>
    <w:lvl w:ilvl="2" w:tplc="5CDCDE64">
      <w:numFmt w:val="bullet"/>
      <w:lvlText w:val="•"/>
      <w:lvlJc w:val="left"/>
      <w:pPr>
        <w:ind w:left="785" w:firstLine="0"/>
      </w:pPr>
      <w:rPr>
        <w:lang w:val="ru-RU"/>
      </w:rPr>
    </w:lvl>
    <w:lvl w:ilvl="3" w:tplc="3EDA9726">
      <w:numFmt w:val="bullet"/>
      <w:lvlText w:val="•"/>
      <w:lvlJc w:val="left"/>
      <w:pPr>
        <w:ind w:left="938" w:firstLine="0"/>
      </w:pPr>
      <w:rPr>
        <w:lang w:val="ru-RU"/>
      </w:rPr>
    </w:lvl>
    <w:lvl w:ilvl="4" w:tplc="05248AFC">
      <w:numFmt w:val="bullet"/>
      <w:lvlText w:val="•"/>
      <w:lvlJc w:val="left"/>
      <w:pPr>
        <w:ind w:left="1090" w:firstLine="0"/>
      </w:pPr>
      <w:rPr>
        <w:lang w:val="ru-RU"/>
      </w:rPr>
    </w:lvl>
    <w:lvl w:ilvl="5" w:tplc="465811AA">
      <w:numFmt w:val="bullet"/>
      <w:lvlText w:val="•"/>
      <w:lvlJc w:val="left"/>
      <w:pPr>
        <w:ind w:left="1243" w:firstLine="0"/>
      </w:pPr>
      <w:rPr>
        <w:lang w:val="ru-RU"/>
      </w:rPr>
    </w:lvl>
    <w:lvl w:ilvl="6" w:tplc="E6A62C3A">
      <w:numFmt w:val="bullet"/>
      <w:lvlText w:val="•"/>
      <w:lvlJc w:val="left"/>
      <w:pPr>
        <w:ind w:left="1396" w:firstLine="0"/>
      </w:pPr>
      <w:rPr>
        <w:lang w:val="ru-RU"/>
      </w:rPr>
    </w:lvl>
    <w:lvl w:ilvl="7" w:tplc="3A44CD30">
      <w:numFmt w:val="bullet"/>
      <w:lvlText w:val="•"/>
      <w:lvlJc w:val="left"/>
      <w:pPr>
        <w:ind w:left="1548" w:firstLine="0"/>
      </w:pPr>
      <w:rPr>
        <w:lang w:val="ru-RU"/>
      </w:rPr>
    </w:lvl>
    <w:lvl w:ilvl="8" w:tplc="45B6B28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71">
    <w:nsid w:val="51FB6413"/>
    <w:multiLevelType w:val="hybridMultilevel"/>
    <w:tmpl w:val="CC264A8E"/>
    <w:name w:val="Нумерованный список 2"/>
    <w:lvl w:ilvl="0" w:tplc="BF7A1D70">
      <w:start w:val="1"/>
      <w:numFmt w:val="decimal"/>
      <w:lvlText w:val="%1.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D15E8E86">
      <w:numFmt w:val="bullet"/>
      <w:lvlText w:val="•"/>
      <w:lvlJc w:val="left"/>
      <w:pPr>
        <w:ind w:left="2267" w:firstLine="0"/>
      </w:pPr>
      <w:rPr>
        <w:lang w:val="ru-RU"/>
      </w:rPr>
    </w:lvl>
    <w:lvl w:ilvl="2" w:tplc="38AC7306">
      <w:numFmt w:val="bullet"/>
      <w:lvlText w:val="•"/>
      <w:lvlJc w:val="left"/>
      <w:pPr>
        <w:ind w:left="3201" w:firstLine="0"/>
      </w:pPr>
      <w:rPr>
        <w:lang w:val="ru-RU"/>
      </w:rPr>
    </w:lvl>
    <w:lvl w:ilvl="3" w:tplc="381C0B36">
      <w:numFmt w:val="bullet"/>
      <w:lvlText w:val="•"/>
      <w:lvlJc w:val="left"/>
      <w:pPr>
        <w:ind w:left="4136" w:firstLine="0"/>
      </w:pPr>
      <w:rPr>
        <w:lang w:val="ru-RU"/>
      </w:rPr>
    </w:lvl>
    <w:lvl w:ilvl="4" w:tplc="6EDA052A">
      <w:numFmt w:val="bullet"/>
      <w:lvlText w:val="•"/>
      <w:lvlJc w:val="left"/>
      <w:pPr>
        <w:ind w:left="5070" w:firstLine="0"/>
      </w:pPr>
      <w:rPr>
        <w:lang w:val="ru-RU"/>
      </w:rPr>
    </w:lvl>
    <w:lvl w:ilvl="5" w:tplc="9238F96C">
      <w:numFmt w:val="bullet"/>
      <w:lvlText w:val="•"/>
      <w:lvlJc w:val="left"/>
      <w:pPr>
        <w:ind w:left="6005" w:firstLine="0"/>
      </w:pPr>
      <w:rPr>
        <w:lang w:val="ru-RU"/>
      </w:rPr>
    </w:lvl>
    <w:lvl w:ilvl="6" w:tplc="3D56819A">
      <w:numFmt w:val="bullet"/>
      <w:lvlText w:val="•"/>
      <w:lvlJc w:val="left"/>
      <w:pPr>
        <w:ind w:left="6939" w:firstLine="0"/>
      </w:pPr>
      <w:rPr>
        <w:lang w:val="ru-RU"/>
      </w:rPr>
    </w:lvl>
    <w:lvl w:ilvl="7" w:tplc="572EFA8A">
      <w:numFmt w:val="bullet"/>
      <w:lvlText w:val="•"/>
      <w:lvlJc w:val="left"/>
      <w:pPr>
        <w:ind w:left="7873" w:firstLine="0"/>
      </w:pPr>
      <w:rPr>
        <w:lang w:val="ru-RU"/>
      </w:rPr>
    </w:lvl>
    <w:lvl w:ilvl="8" w:tplc="2FCC1862">
      <w:numFmt w:val="bullet"/>
      <w:lvlText w:val="•"/>
      <w:lvlJc w:val="left"/>
      <w:pPr>
        <w:ind w:left="8808" w:firstLine="0"/>
      </w:pPr>
      <w:rPr>
        <w:lang w:val="ru-RU"/>
      </w:rPr>
    </w:lvl>
  </w:abstractNum>
  <w:abstractNum w:abstractNumId="72">
    <w:nsid w:val="53CB619B"/>
    <w:multiLevelType w:val="hybridMultilevel"/>
    <w:tmpl w:val="8FB46230"/>
    <w:name w:val="Нумерованный список 11"/>
    <w:lvl w:ilvl="0" w:tplc="29D2D9B8">
      <w:numFmt w:val="bullet"/>
      <w:lvlText w:val="-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4"/>
        <w:szCs w:val="24"/>
        <w:lang w:val="ru-RU"/>
      </w:rPr>
    </w:lvl>
    <w:lvl w:ilvl="1" w:tplc="1E5CFDA0">
      <w:numFmt w:val="bullet"/>
      <w:lvlText w:val="•"/>
      <w:lvlJc w:val="left"/>
      <w:pPr>
        <w:ind w:left="2330" w:firstLine="0"/>
      </w:pPr>
      <w:rPr>
        <w:lang w:val="ru-RU"/>
      </w:rPr>
    </w:lvl>
    <w:lvl w:ilvl="2" w:tplc="8D28ABB8">
      <w:numFmt w:val="bullet"/>
      <w:lvlText w:val="•"/>
      <w:lvlJc w:val="left"/>
      <w:pPr>
        <w:ind w:left="3320" w:firstLine="0"/>
      </w:pPr>
      <w:rPr>
        <w:lang w:val="ru-RU"/>
      </w:rPr>
    </w:lvl>
    <w:lvl w:ilvl="3" w:tplc="4B766832">
      <w:numFmt w:val="bullet"/>
      <w:lvlText w:val="•"/>
      <w:lvlJc w:val="left"/>
      <w:pPr>
        <w:ind w:left="4311" w:firstLine="0"/>
      </w:pPr>
      <w:rPr>
        <w:lang w:val="ru-RU"/>
      </w:rPr>
    </w:lvl>
    <w:lvl w:ilvl="4" w:tplc="C7082BFA">
      <w:numFmt w:val="bullet"/>
      <w:lvlText w:val="•"/>
      <w:lvlJc w:val="left"/>
      <w:pPr>
        <w:ind w:left="5301" w:firstLine="0"/>
      </w:pPr>
      <w:rPr>
        <w:lang w:val="ru-RU"/>
      </w:rPr>
    </w:lvl>
    <w:lvl w:ilvl="5" w:tplc="73586DA8">
      <w:numFmt w:val="bullet"/>
      <w:lvlText w:val="•"/>
      <w:lvlJc w:val="left"/>
      <w:pPr>
        <w:ind w:left="6292" w:firstLine="0"/>
      </w:pPr>
      <w:rPr>
        <w:lang w:val="ru-RU"/>
      </w:rPr>
    </w:lvl>
    <w:lvl w:ilvl="6" w:tplc="4224BA5C">
      <w:numFmt w:val="bullet"/>
      <w:lvlText w:val="•"/>
      <w:lvlJc w:val="left"/>
      <w:pPr>
        <w:ind w:left="7282" w:firstLine="0"/>
      </w:pPr>
      <w:rPr>
        <w:lang w:val="ru-RU"/>
      </w:rPr>
    </w:lvl>
    <w:lvl w:ilvl="7" w:tplc="DECCFD1C">
      <w:numFmt w:val="bullet"/>
      <w:lvlText w:val="•"/>
      <w:lvlJc w:val="left"/>
      <w:pPr>
        <w:ind w:left="8272" w:firstLine="0"/>
      </w:pPr>
      <w:rPr>
        <w:lang w:val="ru-RU"/>
      </w:rPr>
    </w:lvl>
    <w:lvl w:ilvl="8" w:tplc="AD9A77E0">
      <w:numFmt w:val="bullet"/>
      <w:lvlText w:val="•"/>
      <w:lvlJc w:val="left"/>
      <w:pPr>
        <w:ind w:left="9263" w:firstLine="0"/>
      </w:pPr>
      <w:rPr>
        <w:lang w:val="ru-RU"/>
      </w:rPr>
    </w:lvl>
  </w:abstractNum>
  <w:abstractNum w:abstractNumId="73">
    <w:nsid w:val="54311689"/>
    <w:multiLevelType w:val="hybridMultilevel"/>
    <w:tmpl w:val="94867E0A"/>
    <w:name w:val="Нумерованный список 21"/>
    <w:lvl w:ilvl="0" w:tplc="C0D4140C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6F7A3F8A">
      <w:numFmt w:val="bullet"/>
      <w:lvlText w:val="•"/>
      <w:lvlJc w:val="left"/>
      <w:pPr>
        <w:ind w:left="632" w:firstLine="0"/>
      </w:pPr>
      <w:rPr>
        <w:lang w:val="ru-RU"/>
      </w:rPr>
    </w:lvl>
    <w:lvl w:ilvl="2" w:tplc="16A88186">
      <w:numFmt w:val="bullet"/>
      <w:lvlText w:val="•"/>
      <w:lvlJc w:val="left"/>
      <w:pPr>
        <w:ind w:left="785" w:firstLine="0"/>
      </w:pPr>
      <w:rPr>
        <w:lang w:val="ru-RU"/>
      </w:rPr>
    </w:lvl>
    <w:lvl w:ilvl="3" w:tplc="51441CEA">
      <w:numFmt w:val="bullet"/>
      <w:lvlText w:val="•"/>
      <w:lvlJc w:val="left"/>
      <w:pPr>
        <w:ind w:left="938" w:firstLine="0"/>
      </w:pPr>
      <w:rPr>
        <w:lang w:val="ru-RU"/>
      </w:rPr>
    </w:lvl>
    <w:lvl w:ilvl="4" w:tplc="B11883B6">
      <w:numFmt w:val="bullet"/>
      <w:lvlText w:val="•"/>
      <w:lvlJc w:val="left"/>
      <w:pPr>
        <w:ind w:left="1090" w:firstLine="0"/>
      </w:pPr>
      <w:rPr>
        <w:lang w:val="ru-RU"/>
      </w:rPr>
    </w:lvl>
    <w:lvl w:ilvl="5" w:tplc="54BAC7F6">
      <w:numFmt w:val="bullet"/>
      <w:lvlText w:val="•"/>
      <w:lvlJc w:val="left"/>
      <w:pPr>
        <w:ind w:left="1243" w:firstLine="0"/>
      </w:pPr>
      <w:rPr>
        <w:lang w:val="ru-RU"/>
      </w:rPr>
    </w:lvl>
    <w:lvl w:ilvl="6" w:tplc="CFAECC62">
      <w:numFmt w:val="bullet"/>
      <w:lvlText w:val="•"/>
      <w:lvlJc w:val="left"/>
      <w:pPr>
        <w:ind w:left="1396" w:firstLine="0"/>
      </w:pPr>
      <w:rPr>
        <w:lang w:val="ru-RU"/>
      </w:rPr>
    </w:lvl>
    <w:lvl w:ilvl="7" w:tplc="77BA75A2">
      <w:numFmt w:val="bullet"/>
      <w:lvlText w:val="•"/>
      <w:lvlJc w:val="left"/>
      <w:pPr>
        <w:ind w:left="1548" w:firstLine="0"/>
      </w:pPr>
      <w:rPr>
        <w:lang w:val="ru-RU"/>
      </w:rPr>
    </w:lvl>
    <w:lvl w:ilvl="8" w:tplc="4E20AE10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74">
    <w:nsid w:val="566C4863"/>
    <w:multiLevelType w:val="hybridMultilevel"/>
    <w:tmpl w:val="985C8288"/>
    <w:name w:val="Нумерованный список 5"/>
    <w:lvl w:ilvl="0" w:tplc="0846A330">
      <w:start w:val="1"/>
      <w:numFmt w:val="decimal"/>
      <w:lvlText w:val="%1"/>
      <w:lvlJc w:val="left"/>
      <w:pPr>
        <w:ind w:left="1339" w:firstLine="0"/>
      </w:pPr>
      <w:rPr>
        <w:lang w:val="ru-RU"/>
      </w:rPr>
    </w:lvl>
    <w:lvl w:ilvl="1" w:tplc="DEDAF5D0">
      <w:numFmt w:val="none"/>
      <w:lvlText w:val=""/>
      <w:lvlJc w:val="left"/>
      <w:pPr>
        <w:ind w:left="0" w:firstLine="0"/>
      </w:pPr>
    </w:lvl>
    <w:lvl w:ilvl="2" w:tplc="B7AE25CE">
      <w:numFmt w:val="bullet"/>
      <w:lvlText w:val="•"/>
      <w:lvlJc w:val="left"/>
      <w:pPr>
        <w:ind w:left="3253" w:firstLine="0"/>
      </w:pPr>
      <w:rPr>
        <w:lang w:val="ru-RU"/>
      </w:rPr>
    </w:lvl>
    <w:lvl w:ilvl="3" w:tplc="DD4E9ED0">
      <w:numFmt w:val="bullet"/>
      <w:lvlText w:val="•"/>
      <w:lvlJc w:val="left"/>
      <w:pPr>
        <w:ind w:left="4208" w:firstLine="0"/>
      </w:pPr>
      <w:rPr>
        <w:lang w:val="ru-RU"/>
      </w:rPr>
    </w:lvl>
    <w:lvl w:ilvl="4" w:tplc="351E24EC">
      <w:numFmt w:val="bullet"/>
      <w:lvlText w:val="•"/>
      <w:lvlJc w:val="left"/>
      <w:pPr>
        <w:ind w:left="5162" w:firstLine="0"/>
      </w:pPr>
      <w:rPr>
        <w:lang w:val="ru-RU"/>
      </w:rPr>
    </w:lvl>
    <w:lvl w:ilvl="5" w:tplc="FD346F70">
      <w:numFmt w:val="bullet"/>
      <w:lvlText w:val="•"/>
      <w:lvlJc w:val="left"/>
      <w:pPr>
        <w:ind w:left="6117" w:firstLine="0"/>
      </w:pPr>
      <w:rPr>
        <w:lang w:val="ru-RU"/>
      </w:rPr>
    </w:lvl>
    <w:lvl w:ilvl="6" w:tplc="AAC83E46">
      <w:numFmt w:val="bullet"/>
      <w:lvlText w:val="•"/>
      <w:lvlJc w:val="left"/>
      <w:pPr>
        <w:ind w:left="7071" w:firstLine="0"/>
      </w:pPr>
      <w:rPr>
        <w:lang w:val="ru-RU"/>
      </w:rPr>
    </w:lvl>
    <w:lvl w:ilvl="7" w:tplc="8A928CB4">
      <w:numFmt w:val="bullet"/>
      <w:lvlText w:val="•"/>
      <w:lvlJc w:val="left"/>
      <w:pPr>
        <w:ind w:left="8025" w:firstLine="0"/>
      </w:pPr>
      <w:rPr>
        <w:lang w:val="ru-RU"/>
      </w:rPr>
    </w:lvl>
    <w:lvl w:ilvl="8" w:tplc="43C65D88">
      <w:numFmt w:val="bullet"/>
      <w:lvlText w:val="•"/>
      <w:lvlJc w:val="left"/>
      <w:pPr>
        <w:ind w:left="8980" w:firstLine="0"/>
      </w:pPr>
      <w:rPr>
        <w:lang w:val="ru-RU"/>
      </w:rPr>
    </w:lvl>
  </w:abstractNum>
  <w:abstractNum w:abstractNumId="75">
    <w:nsid w:val="5EEB2B80"/>
    <w:multiLevelType w:val="hybridMultilevel"/>
    <w:tmpl w:val="0B3A1B26"/>
    <w:name w:val="Нумерованный список 13"/>
    <w:lvl w:ilvl="0" w:tplc="C1B61774">
      <w:numFmt w:val="bullet"/>
      <w:lvlText w:val="-"/>
      <w:lvlJc w:val="left"/>
      <w:pPr>
        <w:ind w:left="1906" w:firstLine="0"/>
      </w:pPr>
      <w:rPr>
        <w:rFonts w:ascii="Times New Roman" w:eastAsia="Times New Roman" w:hAnsi="Times New Roman" w:cs="Times New Roman"/>
        <w:w w:val="99"/>
        <w:sz w:val="24"/>
        <w:szCs w:val="24"/>
        <w:lang w:val="ru-RU"/>
      </w:rPr>
    </w:lvl>
    <w:lvl w:ilvl="1" w:tplc="2102C8C6">
      <w:numFmt w:val="bullet"/>
      <w:lvlText w:val="•"/>
      <w:lvlJc w:val="left"/>
      <w:pPr>
        <w:ind w:left="2848" w:firstLine="0"/>
      </w:pPr>
      <w:rPr>
        <w:lang w:val="ru-RU"/>
      </w:rPr>
    </w:lvl>
    <w:lvl w:ilvl="2" w:tplc="0DB2D7CE">
      <w:numFmt w:val="bullet"/>
      <w:lvlText w:val="•"/>
      <w:lvlJc w:val="left"/>
      <w:pPr>
        <w:ind w:left="3780" w:firstLine="0"/>
      </w:pPr>
      <w:rPr>
        <w:lang w:val="ru-RU"/>
      </w:rPr>
    </w:lvl>
    <w:lvl w:ilvl="3" w:tplc="9E42E82E">
      <w:numFmt w:val="bullet"/>
      <w:lvlText w:val="•"/>
      <w:lvlJc w:val="left"/>
      <w:pPr>
        <w:ind w:left="4713" w:firstLine="0"/>
      </w:pPr>
      <w:rPr>
        <w:lang w:val="ru-RU"/>
      </w:rPr>
    </w:lvl>
    <w:lvl w:ilvl="4" w:tplc="DED63598">
      <w:numFmt w:val="bullet"/>
      <w:lvlText w:val="•"/>
      <w:lvlJc w:val="left"/>
      <w:pPr>
        <w:ind w:left="5645" w:firstLine="0"/>
      </w:pPr>
      <w:rPr>
        <w:lang w:val="ru-RU"/>
      </w:rPr>
    </w:lvl>
    <w:lvl w:ilvl="5" w:tplc="60BECC52">
      <w:numFmt w:val="bullet"/>
      <w:lvlText w:val="•"/>
      <w:lvlJc w:val="left"/>
      <w:pPr>
        <w:ind w:left="6578" w:firstLine="0"/>
      </w:pPr>
      <w:rPr>
        <w:lang w:val="ru-RU"/>
      </w:rPr>
    </w:lvl>
    <w:lvl w:ilvl="6" w:tplc="0F06D65A">
      <w:numFmt w:val="bullet"/>
      <w:lvlText w:val="•"/>
      <w:lvlJc w:val="left"/>
      <w:pPr>
        <w:ind w:left="7510" w:firstLine="0"/>
      </w:pPr>
      <w:rPr>
        <w:lang w:val="ru-RU"/>
      </w:rPr>
    </w:lvl>
    <w:lvl w:ilvl="7" w:tplc="F8A8F234">
      <w:numFmt w:val="bullet"/>
      <w:lvlText w:val="•"/>
      <w:lvlJc w:val="left"/>
      <w:pPr>
        <w:ind w:left="8442" w:firstLine="0"/>
      </w:pPr>
      <w:rPr>
        <w:lang w:val="ru-RU"/>
      </w:rPr>
    </w:lvl>
    <w:lvl w:ilvl="8" w:tplc="548E1C10">
      <w:numFmt w:val="bullet"/>
      <w:lvlText w:val="•"/>
      <w:lvlJc w:val="left"/>
      <w:pPr>
        <w:ind w:left="9375" w:firstLine="0"/>
      </w:pPr>
      <w:rPr>
        <w:lang w:val="ru-RU"/>
      </w:rPr>
    </w:lvl>
  </w:abstractNum>
  <w:abstractNum w:abstractNumId="76">
    <w:nsid w:val="5F1B47C5"/>
    <w:multiLevelType w:val="hybridMultilevel"/>
    <w:tmpl w:val="1E8678BC"/>
    <w:name w:val="Нумерованный список 6"/>
    <w:lvl w:ilvl="0" w:tplc="5D20F8C0">
      <w:start w:val="3"/>
      <w:numFmt w:val="decimal"/>
      <w:lvlText w:val="%1"/>
      <w:lvlJc w:val="left"/>
      <w:pPr>
        <w:ind w:left="632" w:firstLine="0"/>
      </w:pPr>
      <w:rPr>
        <w:lang w:val="ru-RU"/>
      </w:rPr>
    </w:lvl>
    <w:lvl w:ilvl="1" w:tplc="A7804F1E">
      <w:numFmt w:val="none"/>
      <w:lvlText w:val=""/>
      <w:lvlJc w:val="left"/>
      <w:pPr>
        <w:ind w:left="0" w:firstLine="0"/>
      </w:pPr>
    </w:lvl>
    <w:lvl w:ilvl="2" w:tplc="BC4A0274">
      <w:numFmt w:val="bullet"/>
      <w:lvlText w:val=""/>
      <w:lvlJc w:val="left"/>
      <w:pPr>
        <w:ind w:left="1700" w:firstLine="0"/>
      </w:pPr>
      <w:rPr>
        <w:rFonts w:ascii="Symbol" w:eastAsia="Symbol" w:hAnsi="Symbol" w:cs="Symbol"/>
        <w:w w:val="100"/>
        <w:sz w:val="24"/>
        <w:szCs w:val="24"/>
        <w:lang w:val="ru-RU"/>
      </w:rPr>
    </w:lvl>
    <w:lvl w:ilvl="3" w:tplc="5A0C1464">
      <w:numFmt w:val="bullet"/>
      <w:lvlText w:val=""/>
      <w:lvlJc w:val="left"/>
      <w:pPr>
        <w:ind w:left="1258" w:firstLine="0"/>
      </w:pPr>
      <w:rPr>
        <w:rFonts w:ascii="Symbol" w:eastAsia="Symbol" w:hAnsi="Symbol" w:cs="Symbol"/>
        <w:w w:val="100"/>
        <w:sz w:val="24"/>
        <w:szCs w:val="24"/>
        <w:lang w:val="ru-RU"/>
      </w:rPr>
    </w:lvl>
    <w:lvl w:ilvl="4" w:tplc="A16E644C">
      <w:numFmt w:val="bullet"/>
      <w:lvlText w:val="•"/>
      <w:lvlJc w:val="left"/>
      <w:pPr>
        <w:ind w:left="4366" w:firstLine="0"/>
      </w:pPr>
      <w:rPr>
        <w:lang w:val="ru-RU"/>
      </w:rPr>
    </w:lvl>
    <w:lvl w:ilvl="5" w:tplc="387AEE50">
      <w:numFmt w:val="bullet"/>
      <w:lvlText w:val="•"/>
      <w:lvlJc w:val="left"/>
      <w:pPr>
        <w:ind w:left="5402" w:firstLine="0"/>
      </w:pPr>
      <w:rPr>
        <w:lang w:val="ru-RU"/>
      </w:rPr>
    </w:lvl>
    <w:lvl w:ilvl="6" w:tplc="16807A5A">
      <w:numFmt w:val="bullet"/>
      <w:lvlText w:val="•"/>
      <w:lvlJc w:val="left"/>
      <w:pPr>
        <w:ind w:left="6438" w:firstLine="0"/>
      </w:pPr>
      <w:rPr>
        <w:lang w:val="ru-RU"/>
      </w:rPr>
    </w:lvl>
    <w:lvl w:ilvl="7" w:tplc="3698BF22">
      <w:numFmt w:val="bullet"/>
      <w:lvlText w:val="•"/>
      <w:lvlJc w:val="left"/>
      <w:pPr>
        <w:ind w:left="7474" w:firstLine="0"/>
      </w:pPr>
      <w:rPr>
        <w:lang w:val="ru-RU"/>
      </w:rPr>
    </w:lvl>
    <w:lvl w:ilvl="8" w:tplc="F968C98E">
      <w:numFmt w:val="bullet"/>
      <w:lvlText w:val="•"/>
      <w:lvlJc w:val="left"/>
      <w:pPr>
        <w:ind w:left="8510" w:firstLine="0"/>
      </w:pPr>
      <w:rPr>
        <w:lang w:val="ru-RU"/>
      </w:rPr>
    </w:lvl>
  </w:abstractNum>
  <w:abstractNum w:abstractNumId="7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3503782"/>
    <w:multiLevelType w:val="hybridMultilevel"/>
    <w:tmpl w:val="4786505C"/>
    <w:name w:val="Нумерованный список 18"/>
    <w:lvl w:ilvl="0" w:tplc="5D0613D0">
      <w:start w:val="3"/>
      <w:numFmt w:val="decimal"/>
      <w:lvlText w:val="%1"/>
      <w:lvlJc w:val="left"/>
      <w:pPr>
        <w:ind w:left="632" w:firstLine="0"/>
      </w:pPr>
      <w:rPr>
        <w:lang w:val="ru-RU"/>
      </w:rPr>
    </w:lvl>
    <w:lvl w:ilvl="1" w:tplc="7434536C">
      <w:numFmt w:val="none"/>
      <w:lvlText w:val=""/>
      <w:lvlJc w:val="left"/>
      <w:pPr>
        <w:ind w:left="0" w:firstLine="0"/>
      </w:pPr>
    </w:lvl>
    <w:lvl w:ilvl="2" w:tplc="EA08EABA">
      <w:numFmt w:val="bullet"/>
      <w:lvlText w:val="•"/>
      <w:lvlJc w:val="left"/>
      <w:pPr>
        <w:ind w:left="2641" w:firstLine="0"/>
      </w:pPr>
      <w:rPr>
        <w:lang w:val="ru-RU"/>
      </w:rPr>
    </w:lvl>
    <w:lvl w:ilvl="3" w:tplc="77C8D398">
      <w:numFmt w:val="bullet"/>
      <w:lvlText w:val="•"/>
      <w:lvlJc w:val="left"/>
      <w:pPr>
        <w:ind w:left="3646" w:firstLine="0"/>
      </w:pPr>
      <w:rPr>
        <w:lang w:val="ru-RU"/>
      </w:rPr>
    </w:lvl>
    <w:lvl w:ilvl="4" w:tplc="F3F0D532">
      <w:numFmt w:val="bullet"/>
      <w:lvlText w:val="•"/>
      <w:lvlJc w:val="left"/>
      <w:pPr>
        <w:ind w:left="4650" w:firstLine="0"/>
      </w:pPr>
      <w:rPr>
        <w:lang w:val="ru-RU"/>
      </w:rPr>
    </w:lvl>
    <w:lvl w:ilvl="5" w:tplc="5D587B76">
      <w:numFmt w:val="bullet"/>
      <w:lvlText w:val="•"/>
      <w:lvlJc w:val="left"/>
      <w:pPr>
        <w:ind w:left="5655" w:firstLine="0"/>
      </w:pPr>
      <w:rPr>
        <w:lang w:val="ru-RU"/>
      </w:rPr>
    </w:lvl>
    <w:lvl w:ilvl="6" w:tplc="C2E2E670">
      <w:numFmt w:val="bullet"/>
      <w:lvlText w:val="•"/>
      <w:lvlJc w:val="left"/>
      <w:pPr>
        <w:ind w:left="6659" w:firstLine="0"/>
      </w:pPr>
      <w:rPr>
        <w:lang w:val="ru-RU"/>
      </w:rPr>
    </w:lvl>
    <w:lvl w:ilvl="7" w:tplc="01DCC1BA">
      <w:numFmt w:val="bullet"/>
      <w:lvlText w:val="•"/>
      <w:lvlJc w:val="left"/>
      <w:pPr>
        <w:ind w:left="7663" w:firstLine="0"/>
      </w:pPr>
      <w:rPr>
        <w:lang w:val="ru-RU"/>
      </w:rPr>
    </w:lvl>
    <w:lvl w:ilvl="8" w:tplc="ACDAB8FA">
      <w:numFmt w:val="bullet"/>
      <w:lvlText w:val="•"/>
      <w:lvlJc w:val="left"/>
      <w:pPr>
        <w:ind w:left="8668" w:firstLine="0"/>
      </w:pPr>
      <w:rPr>
        <w:lang w:val="ru-RU"/>
      </w:rPr>
    </w:lvl>
  </w:abstractNum>
  <w:abstractNum w:abstractNumId="79">
    <w:nsid w:val="690534E9"/>
    <w:multiLevelType w:val="hybridMultilevel"/>
    <w:tmpl w:val="11C2C5B2"/>
    <w:name w:val="Нумерованный список 9"/>
    <w:lvl w:ilvl="0" w:tplc="E23A47D2">
      <w:start w:val="1"/>
      <w:numFmt w:val="decimal"/>
      <w:lvlText w:val="%1.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D396A6E6">
      <w:start w:val="1"/>
      <w:numFmt w:val="decimal"/>
      <w:lvlText w:val="%2."/>
      <w:lvlJc w:val="left"/>
      <w:pPr>
        <w:ind w:left="14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2" w:tplc="3258D758">
      <w:numFmt w:val="bullet"/>
      <w:lvlText w:val="•"/>
      <w:lvlJc w:val="left"/>
      <w:pPr>
        <w:ind w:left="1795" w:firstLine="0"/>
      </w:pPr>
      <w:rPr>
        <w:lang w:val="ru-RU"/>
      </w:rPr>
    </w:lvl>
    <w:lvl w:ilvl="3" w:tplc="E43421E6">
      <w:numFmt w:val="bullet"/>
      <w:lvlText w:val="•"/>
      <w:lvlJc w:val="left"/>
      <w:pPr>
        <w:ind w:left="2963" w:firstLine="0"/>
      </w:pPr>
      <w:rPr>
        <w:lang w:val="ru-RU"/>
      </w:rPr>
    </w:lvl>
    <w:lvl w:ilvl="4" w:tplc="E28A5714">
      <w:numFmt w:val="bullet"/>
      <w:lvlText w:val="•"/>
      <w:lvlJc w:val="left"/>
      <w:pPr>
        <w:ind w:left="4131" w:firstLine="0"/>
      </w:pPr>
      <w:rPr>
        <w:lang w:val="ru-RU"/>
      </w:rPr>
    </w:lvl>
    <w:lvl w:ilvl="5" w:tplc="FC12D37E">
      <w:numFmt w:val="bullet"/>
      <w:lvlText w:val="•"/>
      <w:lvlJc w:val="left"/>
      <w:pPr>
        <w:ind w:left="5299" w:firstLine="0"/>
      </w:pPr>
      <w:rPr>
        <w:lang w:val="ru-RU"/>
      </w:rPr>
    </w:lvl>
    <w:lvl w:ilvl="6" w:tplc="45FE7546">
      <w:numFmt w:val="bullet"/>
      <w:lvlText w:val="•"/>
      <w:lvlJc w:val="left"/>
      <w:pPr>
        <w:ind w:left="6467" w:firstLine="0"/>
      </w:pPr>
      <w:rPr>
        <w:lang w:val="ru-RU"/>
      </w:rPr>
    </w:lvl>
    <w:lvl w:ilvl="7" w:tplc="75D4E65A">
      <w:numFmt w:val="bullet"/>
      <w:lvlText w:val="•"/>
      <w:lvlJc w:val="left"/>
      <w:pPr>
        <w:ind w:left="7635" w:firstLine="0"/>
      </w:pPr>
      <w:rPr>
        <w:lang w:val="ru-RU"/>
      </w:rPr>
    </w:lvl>
    <w:lvl w:ilvl="8" w:tplc="9580D22A">
      <w:numFmt w:val="bullet"/>
      <w:lvlText w:val="•"/>
      <w:lvlJc w:val="left"/>
      <w:pPr>
        <w:ind w:left="8803" w:firstLine="0"/>
      </w:pPr>
      <w:rPr>
        <w:lang w:val="ru-RU"/>
      </w:rPr>
    </w:lvl>
  </w:abstractNum>
  <w:abstractNum w:abstractNumId="80">
    <w:nsid w:val="6DC8659E"/>
    <w:multiLevelType w:val="hybridMultilevel"/>
    <w:tmpl w:val="53E4B0A4"/>
    <w:name w:val="Нумерованный список 19"/>
    <w:lvl w:ilvl="0" w:tplc="2A14A162">
      <w:start w:val="2"/>
      <w:numFmt w:val="decimal"/>
      <w:lvlText w:val="%1"/>
      <w:lvlJc w:val="left"/>
      <w:pPr>
        <w:ind w:left="632" w:firstLine="0"/>
      </w:pPr>
      <w:rPr>
        <w:lang w:val="ru-RU"/>
      </w:rPr>
    </w:lvl>
    <w:lvl w:ilvl="1" w:tplc="D78A48A0">
      <w:numFmt w:val="none"/>
      <w:lvlText w:val=""/>
      <w:lvlJc w:val="left"/>
      <w:pPr>
        <w:ind w:left="0" w:firstLine="0"/>
      </w:pPr>
    </w:lvl>
    <w:lvl w:ilvl="2" w:tplc="B46C4904">
      <w:numFmt w:val="bullet"/>
      <w:lvlText w:val="•"/>
      <w:lvlJc w:val="left"/>
      <w:pPr>
        <w:ind w:left="2641" w:firstLine="0"/>
      </w:pPr>
      <w:rPr>
        <w:lang w:val="ru-RU"/>
      </w:rPr>
    </w:lvl>
    <w:lvl w:ilvl="3" w:tplc="B5F875F6">
      <w:numFmt w:val="bullet"/>
      <w:lvlText w:val="•"/>
      <w:lvlJc w:val="left"/>
      <w:pPr>
        <w:ind w:left="3646" w:firstLine="0"/>
      </w:pPr>
      <w:rPr>
        <w:lang w:val="ru-RU"/>
      </w:rPr>
    </w:lvl>
    <w:lvl w:ilvl="4" w:tplc="E2BE237C">
      <w:numFmt w:val="bullet"/>
      <w:lvlText w:val="•"/>
      <w:lvlJc w:val="left"/>
      <w:pPr>
        <w:ind w:left="4650" w:firstLine="0"/>
      </w:pPr>
      <w:rPr>
        <w:lang w:val="ru-RU"/>
      </w:rPr>
    </w:lvl>
    <w:lvl w:ilvl="5" w:tplc="9BB295A2">
      <w:numFmt w:val="bullet"/>
      <w:lvlText w:val="•"/>
      <w:lvlJc w:val="left"/>
      <w:pPr>
        <w:ind w:left="5655" w:firstLine="0"/>
      </w:pPr>
      <w:rPr>
        <w:lang w:val="ru-RU"/>
      </w:rPr>
    </w:lvl>
    <w:lvl w:ilvl="6" w:tplc="06681F78">
      <w:numFmt w:val="bullet"/>
      <w:lvlText w:val="•"/>
      <w:lvlJc w:val="left"/>
      <w:pPr>
        <w:ind w:left="6659" w:firstLine="0"/>
      </w:pPr>
      <w:rPr>
        <w:lang w:val="ru-RU"/>
      </w:rPr>
    </w:lvl>
    <w:lvl w:ilvl="7" w:tplc="BE544AE6">
      <w:numFmt w:val="bullet"/>
      <w:lvlText w:val="•"/>
      <w:lvlJc w:val="left"/>
      <w:pPr>
        <w:ind w:left="7663" w:firstLine="0"/>
      </w:pPr>
      <w:rPr>
        <w:lang w:val="ru-RU"/>
      </w:rPr>
    </w:lvl>
    <w:lvl w:ilvl="8" w:tplc="DBAE3692">
      <w:numFmt w:val="bullet"/>
      <w:lvlText w:val="•"/>
      <w:lvlJc w:val="left"/>
      <w:pPr>
        <w:ind w:left="8668" w:firstLine="0"/>
      </w:pPr>
      <w:rPr>
        <w:lang w:val="ru-RU"/>
      </w:rPr>
    </w:lvl>
  </w:abstractNum>
  <w:abstractNum w:abstractNumId="81">
    <w:nsid w:val="706B0FBB"/>
    <w:multiLevelType w:val="hybridMultilevel"/>
    <w:tmpl w:val="79FE7906"/>
    <w:name w:val="Нумерованный список 3"/>
    <w:lvl w:ilvl="0" w:tplc="71449A20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4DA8B8C8">
      <w:numFmt w:val="bullet"/>
      <w:lvlText w:val="•"/>
      <w:lvlJc w:val="left"/>
      <w:pPr>
        <w:ind w:left="448" w:firstLine="0"/>
      </w:pPr>
      <w:rPr>
        <w:lang w:val="ru-RU"/>
      </w:rPr>
    </w:lvl>
    <w:lvl w:ilvl="2" w:tplc="6E0E9878">
      <w:numFmt w:val="bullet"/>
      <w:lvlText w:val="•"/>
      <w:lvlJc w:val="left"/>
      <w:pPr>
        <w:ind w:left="959" w:firstLine="0"/>
      </w:pPr>
      <w:rPr>
        <w:lang w:val="ru-RU"/>
      </w:rPr>
    </w:lvl>
    <w:lvl w:ilvl="3" w:tplc="C052C0B2">
      <w:numFmt w:val="bullet"/>
      <w:lvlText w:val="•"/>
      <w:lvlJc w:val="left"/>
      <w:pPr>
        <w:ind w:left="1470" w:firstLine="0"/>
      </w:pPr>
      <w:rPr>
        <w:lang w:val="ru-RU"/>
      </w:rPr>
    </w:lvl>
    <w:lvl w:ilvl="4" w:tplc="F964F84E">
      <w:numFmt w:val="bullet"/>
      <w:lvlText w:val="•"/>
      <w:lvlJc w:val="left"/>
      <w:pPr>
        <w:ind w:left="1982" w:firstLine="0"/>
      </w:pPr>
      <w:rPr>
        <w:lang w:val="ru-RU"/>
      </w:rPr>
    </w:lvl>
    <w:lvl w:ilvl="5" w:tplc="9498296C">
      <w:numFmt w:val="bullet"/>
      <w:lvlText w:val="•"/>
      <w:lvlJc w:val="left"/>
      <w:pPr>
        <w:ind w:left="2493" w:firstLine="0"/>
      </w:pPr>
      <w:rPr>
        <w:lang w:val="ru-RU"/>
      </w:rPr>
    </w:lvl>
    <w:lvl w:ilvl="6" w:tplc="A1E417E6">
      <w:numFmt w:val="bullet"/>
      <w:lvlText w:val="•"/>
      <w:lvlJc w:val="left"/>
      <w:pPr>
        <w:ind w:left="3004" w:firstLine="0"/>
      </w:pPr>
      <w:rPr>
        <w:lang w:val="ru-RU"/>
      </w:rPr>
    </w:lvl>
    <w:lvl w:ilvl="7" w:tplc="3EB03026">
      <w:numFmt w:val="bullet"/>
      <w:lvlText w:val="•"/>
      <w:lvlJc w:val="left"/>
      <w:pPr>
        <w:ind w:left="3516" w:firstLine="0"/>
      </w:pPr>
      <w:rPr>
        <w:lang w:val="ru-RU"/>
      </w:rPr>
    </w:lvl>
    <w:lvl w:ilvl="8" w:tplc="823CDD06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82">
    <w:nsid w:val="77815938"/>
    <w:multiLevelType w:val="hybridMultilevel"/>
    <w:tmpl w:val="E8B288E4"/>
    <w:name w:val="Нумерованный список 4"/>
    <w:lvl w:ilvl="0" w:tplc="30C8CD9A">
      <w:start w:val="1"/>
      <w:numFmt w:val="decimal"/>
      <w:lvlText w:val="%1."/>
      <w:lvlJc w:val="left"/>
      <w:pPr>
        <w:ind w:left="1094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08587CF2">
      <w:start w:val="1"/>
      <w:numFmt w:val="decimal"/>
      <w:lvlText w:val="%2."/>
      <w:lvlJc w:val="left"/>
      <w:pPr>
        <w:ind w:left="1570" w:firstLine="0"/>
      </w:pPr>
      <w:rPr>
        <w:rFonts w:ascii="Times New Roman" w:eastAsia="Times New Roman" w:hAnsi="Times New Roman" w:cs="Times New Roman"/>
        <w:b/>
        <w:bCs/>
        <w:spacing w:val="-8"/>
        <w:w w:val="100"/>
        <w:sz w:val="24"/>
        <w:szCs w:val="24"/>
        <w:lang w:val="ru-RU"/>
      </w:rPr>
    </w:lvl>
    <w:lvl w:ilvl="2" w:tplc="BE02C2D8">
      <w:numFmt w:val="bullet"/>
      <w:lvlText w:val="•"/>
      <w:lvlJc w:val="left"/>
      <w:pPr>
        <w:ind w:left="2606" w:firstLine="0"/>
      </w:pPr>
      <w:rPr>
        <w:lang w:val="ru-RU"/>
      </w:rPr>
    </w:lvl>
    <w:lvl w:ilvl="3" w:tplc="89421798">
      <w:numFmt w:val="bullet"/>
      <w:lvlText w:val="•"/>
      <w:lvlJc w:val="left"/>
      <w:pPr>
        <w:ind w:left="3642" w:firstLine="0"/>
      </w:pPr>
      <w:rPr>
        <w:lang w:val="ru-RU"/>
      </w:rPr>
    </w:lvl>
    <w:lvl w:ilvl="4" w:tplc="835CC9E2">
      <w:numFmt w:val="bullet"/>
      <w:lvlText w:val="•"/>
      <w:lvlJc w:val="left"/>
      <w:pPr>
        <w:ind w:left="4678" w:firstLine="0"/>
      </w:pPr>
      <w:rPr>
        <w:lang w:val="ru-RU"/>
      </w:rPr>
    </w:lvl>
    <w:lvl w:ilvl="5" w:tplc="6206FBD0">
      <w:numFmt w:val="bullet"/>
      <w:lvlText w:val="•"/>
      <w:lvlJc w:val="left"/>
      <w:pPr>
        <w:ind w:left="5714" w:firstLine="0"/>
      </w:pPr>
      <w:rPr>
        <w:lang w:val="ru-RU"/>
      </w:rPr>
    </w:lvl>
    <w:lvl w:ilvl="6" w:tplc="1A78CC50">
      <w:numFmt w:val="bullet"/>
      <w:lvlText w:val="•"/>
      <w:lvlJc w:val="left"/>
      <w:pPr>
        <w:ind w:left="6750" w:firstLine="0"/>
      </w:pPr>
      <w:rPr>
        <w:lang w:val="ru-RU"/>
      </w:rPr>
    </w:lvl>
    <w:lvl w:ilvl="7" w:tplc="B81C7DD4">
      <w:numFmt w:val="bullet"/>
      <w:lvlText w:val="•"/>
      <w:lvlJc w:val="left"/>
      <w:pPr>
        <w:ind w:left="7786" w:firstLine="0"/>
      </w:pPr>
      <w:rPr>
        <w:lang w:val="ru-RU"/>
      </w:rPr>
    </w:lvl>
    <w:lvl w:ilvl="8" w:tplc="8EEC8C3E">
      <w:numFmt w:val="bullet"/>
      <w:lvlText w:val="•"/>
      <w:lvlJc w:val="left"/>
      <w:pPr>
        <w:ind w:left="8822" w:firstLine="0"/>
      </w:pPr>
      <w:rPr>
        <w:lang w:val="ru-RU"/>
      </w:rPr>
    </w:lvl>
  </w:abstractNum>
  <w:abstractNum w:abstractNumId="83">
    <w:nsid w:val="7ABE0B3B"/>
    <w:multiLevelType w:val="hybridMultilevel"/>
    <w:tmpl w:val="EFB21852"/>
    <w:name w:val="Нумерованный список 7"/>
    <w:lvl w:ilvl="0" w:tplc="4B069E90">
      <w:start w:val="2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7"/>
        <w:w w:val="100"/>
        <w:sz w:val="24"/>
        <w:szCs w:val="24"/>
        <w:lang w:val="ru-RU"/>
      </w:rPr>
    </w:lvl>
    <w:lvl w:ilvl="1" w:tplc="879E3B8E">
      <w:numFmt w:val="bullet"/>
      <w:lvlText w:val="•"/>
      <w:lvlJc w:val="left"/>
      <w:pPr>
        <w:ind w:left="253" w:firstLine="0"/>
      </w:pPr>
      <w:rPr>
        <w:lang w:val="ru-RU"/>
      </w:rPr>
    </w:lvl>
    <w:lvl w:ilvl="2" w:tplc="3EC0B3B6">
      <w:numFmt w:val="bullet"/>
      <w:lvlText w:val="•"/>
      <w:lvlJc w:val="left"/>
      <w:pPr>
        <w:ind w:left="448" w:firstLine="0"/>
      </w:pPr>
      <w:rPr>
        <w:lang w:val="ru-RU"/>
      </w:rPr>
    </w:lvl>
    <w:lvl w:ilvl="3" w:tplc="DA64D58E">
      <w:numFmt w:val="bullet"/>
      <w:lvlText w:val="•"/>
      <w:lvlJc w:val="left"/>
      <w:pPr>
        <w:ind w:left="643" w:firstLine="0"/>
      </w:pPr>
      <w:rPr>
        <w:lang w:val="ru-RU"/>
      </w:rPr>
    </w:lvl>
    <w:lvl w:ilvl="4" w:tplc="5E348398">
      <w:numFmt w:val="bullet"/>
      <w:lvlText w:val="•"/>
      <w:lvlJc w:val="left"/>
      <w:pPr>
        <w:ind w:left="837" w:firstLine="0"/>
      </w:pPr>
      <w:rPr>
        <w:lang w:val="ru-RU"/>
      </w:rPr>
    </w:lvl>
    <w:lvl w:ilvl="5" w:tplc="D4543FE2">
      <w:numFmt w:val="bullet"/>
      <w:lvlText w:val="•"/>
      <w:lvlJc w:val="left"/>
      <w:pPr>
        <w:ind w:left="1032" w:firstLine="0"/>
      </w:pPr>
      <w:rPr>
        <w:lang w:val="ru-RU"/>
      </w:rPr>
    </w:lvl>
    <w:lvl w:ilvl="6" w:tplc="4FD2C0D2">
      <w:numFmt w:val="bullet"/>
      <w:lvlText w:val="•"/>
      <w:lvlJc w:val="left"/>
      <w:pPr>
        <w:ind w:left="1227" w:firstLine="0"/>
      </w:pPr>
      <w:rPr>
        <w:lang w:val="ru-RU"/>
      </w:rPr>
    </w:lvl>
    <w:lvl w:ilvl="7" w:tplc="D7F68AEC">
      <w:numFmt w:val="bullet"/>
      <w:lvlText w:val="•"/>
      <w:lvlJc w:val="left"/>
      <w:pPr>
        <w:ind w:left="1421" w:firstLine="0"/>
      </w:pPr>
      <w:rPr>
        <w:lang w:val="ru-RU"/>
      </w:rPr>
    </w:lvl>
    <w:lvl w:ilvl="8" w:tplc="F1EC9A42">
      <w:numFmt w:val="bullet"/>
      <w:lvlText w:val="•"/>
      <w:lvlJc w:val="left"/>
      <w:pPr>
        <w:ind w:left="1616" w:firstLine="0"/>
      </w:pPr>
      <w:rPr>
        <w:lang w:val="ru-RU"/>
      </w:rPr>
    </w:lvl>
  </w:abstractNum>
  <w:num w:numId="1">
    <w:abstractNumId w:val="71"/>
  </w:num>
  <w:num w:numId="2">
    <w:abstractNumId w:val="82"/>
  </w:num>
  <w:num w:numId="3">
    <w:abstractNumId w:val="74"/>
  </w:num>
  <w:num w:numId="4">
    <w:abstractNumId w:val="76"/>
  </w:num>
  <w:num w:numId="5">
    <w:abstractNumId w:val="79"/>
  </w:num>
  <w:num w:numId="6">
    <w:abstractNumId w:val="63"/>
  </w:num>
  <w:num w:numId="7">
    <w:abstractNumId w:val="61"/>
  </w:num>
  <w:num w:numId="8">
    <w:abstractNumId w:val="68"/>
  </w:num>
  <w:num w:numId="9">
    <w:abstractNumId w:val="78"/>
  </w:num>
  <w:num w:numId="10">
    <w:abstractNumId w:val="80"/>
  </w:num>
  <w:num w:numId="11">
    <w:abstractNumId w:val="65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13"/>
  </w:num>
  <w:num w:numId="26">
    <w:abstractNumId w:val="14"/>
  </w:num>
  <w:num w:numId="27">
    <w:abstractNumId w:val="15"/>
  </w:num>
  <w:num w:numId="28">
    <w:abstractNumId w:val="16"/>
  </w:num>
  <w:num w:numId="29">
    <w:abstractNumId w:val="17"/>
  </w:num>
  <w:num w:numId="30">
    <w:abstractNumId w:val="18"/>
  </w:num>
  <w:num w:numId="31">
    <w:abstractNumId w:val="19"/>
  </w:num>
  <w:num w:numId="32">
    <w:abstractNumId w:val="20"/>
  </w:num>
  <w:num w:numId="33">
    <w:abstractNumId w:val="21"/>
  </w:num>
  <w:num w:numId="34">
    <w:abstractNumId w:val="22"/>
  </w:num>
  <w:num w:numId="35">
    <w:abstractNumId w:val="23"/>
  </w:num>
  <w:num w:numId="36">
    <w:abstractNumId w:val="24"/>
  </w:num>
  <w:num w:numId="37">
    <w:abstractNumId w:val="25"/>
  </w:num>
  <w:num w:numId="38">
    <w:abstractNumId w:val="26"/>
  </w:num>
  <w:num w:numId="39">
    <w:abstractNumId w:val="27"/>
  </w:num>
  <w:num w:numId="40">
    <w:abstractNumId w:val="28"/>
  </w:num>
  <w:num w:numId="41">
    <w:abstractNumId w:val="29"/>
  </w:num>
  <w:num w:numId="42">
    <w:abstractNumId w:val="30"/>
  </w:num>
  <w:num w:numId="43">
    <w:abstractNumId w:val="31"/>
  </w:num>
  <w:num w:numId="44">
    <w:abstractNumId w:val="32"/>
  </w:num>
  <w:num w:numId="45">
    <w:abstractNumId w:val="33"/>
  </w:num>
  <w:num w:numId="46">
    <w:abstractNumId w:val="34"/>
  </w:num>
  <w:num w:numId="47">
    <w:abstractNumId w:val="35"/>
  </w:num>
  <w:num w:numId="48">
    <w:abstractNumId w:val="36"/>
  </w:num>
  <w:num w:numId="49">
    <w:abstractNumId w:val="37"/>
  </w:num>
  <w:num w:numId="50">
    <w:abstractNumId w:val="38"/>
  </w:num>
  <w:num w:numId="51">
    <w:abstractNumId w:val="39"/>
  </w:num>
  <w:num w:numId="52">
    <w:abstractNumId w:val="40"/>
  </w:num>
  <w:num w:numId="53">
    <w:abstractNumId w:val="41"/>
  </w:num>
  <w:num w:numId="54">
    <w:abstractNumId w:val="42"/>
  </w:num>
  <w:num w:numId="55">
    <w:abstractNumId w:val="43"/>
  </w:num>
  <w:num w:numId="56">
    <w:abstractNumId w:val="44"/>
  </w:num>
  <w:num w:numId="57">
    <w:abstractNumId w:val="45"/>
  </w:num>
  <w:num w:numId="58">
    <w:abstractNumId w:val="46"/>
  </w:num>
  <w:num w:numId="59">
    <w:abstractNumId w:val="47"/>
  </w:num>
  <w:num w:numId="60">
    <w:abstractNumId w:val="48"/>
  </w:num>
  <w:num w:numId="61">
    <w:abstractNumId w:val="49"/>
  </w:num>
  <w:num w:numId="62">
    <w:abstractNumId w:val="50"/>
  </w:num>
  <w:num w:numId="63">
    <w:abstractNumId w:val="51"/>
  </w:num>
  <w:num w:numId="64">
    <w:abstractNumId w:val="52"/>
  </w:num>
  <w:num w:numId="65">
    <w:abstractNumId w:val="53"/>
  </w:num>
  <w:num w:numId="66">
    <w:abstractNumId w:val="54"/>
  </w:num>
  <w:num w:numId="67">
    <w:abstractNumId w:val="55"/>
  </w:num>
  <w:num w:numId="68">
    <w:abstractNumId w:val="56"/>
  </w:num>
  <w:num w:numId="69">
    <w:abstractNumId w:val="57"/>
  </w:num>
  <w:num w:numId="70">
    <w:abstractNumId w:val="58"/>
  </w:num>
  <w:num w:numId="71">
    <w:abstractNumId w:val="59"/>
  </w:num>
  <w:num w:numId="72">
    <w:abstractNumId w:val="6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7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E8"/>
    <w:rsid w:val="000E3849"/>
    <w:rsid w:val="0046506B"/>
    <w:rsid w:val="005E05E8"/>
    <w:rsid w:val="00A64E8D"/>
    <w:rsid w:val="00BD308D"/>
    <w:rsid w:val="00D2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9D30C-E108-463C-8BA1-4633156C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  <w:szCs w:val="24"/>
    </w:rPr>
  </w:style>
  <w:style w:type="paragraph" w:customStyle="1" w:styleId="11">
    <w:name w:val="Заголовок 11"/>
    <w:basedOn w:val="a"/>
    <w:qFormat/>
    <w:pPr>
      <w:ind w:left="2045" w:hanging="707"/>
      <w:outlineLvl w:val="1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045" w:hanging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pPr>
      <w:widowControl/>
    </w:pPr>
    <w:rPr>
      <w:lang w:val="ru-RU"/>
    </w:rPr>
  </w:style>
  <w:style w:type="paragraph" w:customStyle="1" w:styleId="NoSpacing1">
    <w:name w:val="No Spacing1"/>
    <w:basedOn w:val="a"/>
    <w:qFormat/>
    <w:pPr>
      <w:widowControl/>
    </w:pPr>
    <w:rPr>
      <w:rFonts w:eastAsia="Calibri"/>
      <w:sz w:val="28"/>
      <w:szCs w:val="32"/>
    </w:r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4650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506B"/>
    <w:rPr>
      <w:rFonts w:ascii="Times New Roman" w:eastAsia="Times New Roman" w:hAnsi="Times New Roman"/>
      <w:lang w:val="ru-RU"/>
    </w:rPr>
  </w:style>
  <w:style w:type="paragraph" w:styleId="a9">
    <w:name w:val="footer"/>
    <w:basedOn w:val="a"/>
    <w:link w:val="aa"/>
    <w:uiPriority w:val="99"/>
    <w:rsid w:val="004650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506B"/>
    <w:rPr>
      <w:rFonts w:ascii="Times New Roman" w:eastAsia="Times New Roman" w:hAnsi="Times New Roman"/>
      <w:lang w:val="ru-RU"/>
    </w:rPr>
  </w:style>
  <w:style w:type="paragraph" w:styleId="ab">
    <w:name w:val="Normal (Web)"/>
    <w:aliases w:val="Обычный (Web),Обычный (Web)1,Обычный (веб) Знак Знак Знак Знак"/>
    <w:basedOn w:val="a"/>
    <w:uiPriority w:val="99"/>
    <w:qFormat/>
    <w:rsid w:val="00BD308D"/>
    <w:pPr>
      <w:widowControl/>
      <w:spacing w:before="100" w:after="10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6299</Words>
  <Characters>35910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Дарья Лапшина</cp:lastModifiedBy>
  <cp:revision>2</cp:revision>
  <dcterms:created xsi:type="dcterms:W3CDTF">2022-11-23T10:20:00Z</dcterms:created>
  <dcterms:modified xsi:type="dcterms:W3CDTF">2022-11-23T10:20:00Z</dcterms:modified>
</cp:coreProperties>
</file>